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A890CB" w14:textId="77777777" w:rsidR="008547F3" w:rsidRPr="002F5346" w:rsidRDefault="008547F3" w:rsidP="00655E28">
      <w:pPr>
        <w:jc w:val="center"/>
        <w:rPr>
          <w:rFonts w:asciiTheme="minorHAnsi" w:hAnsiTheme="minorHAnsi"/>
          <w:b/>
          <w:smallCaps/>
        </w:rPr>
      </w:pPr>
    </w:p>
    <w:p w14:paraId="7AC7A34B" w14:textId="47FD5603" w:rsidR="008547F3" w:rsidRPr="002F5346" w:rsidRDefault="00416A96" w:rsidP="00655E28">
      <w:pPr>
        <w:jc w:val="center"/>
        <w:rPr>
          <w:rFonts w:asciiTheme="minorHAnsi" w:hAnsiTheme="minorHAnsi"/>
          <w:b/>
          <w:smallCaps/>
        </w:rPr>
      </w:pPr>
      <w:r>
        <w:rPr>
          <w:noProof/>
          <w:lang w:eastAsia="it-IT"/>
        </w:rPr>
        <w:drawing>
          <wp:inline distT="0" distB="0" distL="0" distR="0" wp14:anchorId="5CD99711" wp14:editId="4B5CC6EE">
            <wp:extent cx="6120130" cy="812276"/>
            <wp:effectExtent l="0" t="0" r="0" b="0"/>
            <wp:docPr id="2" name="Immagine 2"/>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9">
                      <a:extLst>
                        <a:ext uri="{28A0092B-C50C-407E-A947-70E740481C1C}">
                          <a14:useLocalDpi xmlns:a14="http://schemas.microsoft.com/office/drawing/2010/main" val="0"/>
                        </a:ext>
                      </a:extLst>
                    </a:blip>
                    <a:stretch>
                      <a:fillRect/>
                    </a:stretch>
                  </pic:blipFill>
                  <pic:spPr>
                    <a:xfrm>
                      <a:off x="0" y="0"/>
                      <a:ext cx="6120130" cy="812276"/>
                    </a:xfrm>
                    <a:prstGeom prst="rect">
                      <a:avLst/>
                    </a:prstGeom>
                  </pic:spPr>
                </pic:pic>
              </a:graphicData>
            </a:graphic>
          </wp:inline>
        </w:drawing>
      </w:r>
    </w:p>
    <w:p w14:paraId="7BC96D4B" w14:textId="77777777" w:rsidR="002E4C66" w:rsidRDefault="002E4C66" w:rsidP="0086083A">
      <w:pPr>
        <w:suppressAutoHyphens/>
        <w:spacing w:line="288" w:lineRule="auto"/>
        <w:jc w:val="center"/>
        <w:rPr>
          <w:rFonts w:asciiTheme="minorHAnsi" w:hAnsiTheme="minorHAnsi"/>
          <w:b/>
          <w:bCs/>
          <w:iCs/>
          <w:smallCaps/>
          <w:color w:val="0033CC"/>
          <w:sz w:val="32"/>
          <w:szCs w:val="20"/>
        </w:rPr>
      </w:pPr>
    </w:p>
    <w:p w14:paraId="4529B07E" w14:textId="77777777" w:rsidR="002E4C66" w:rsidRDefault="002E4C66" w:rsidP="0086083A">
      <w:pPr>
        <w:suppressAutoHyphens/>
        <w:spacing w:line="288" w:lineRule="auto"/>
        <w:jc w:val="center"/>
        <w:rPr>
          <w:rFonts w:asciiTheme="minorHAnsi" w:hAnsiTheme="minorHAnsi"/>
          <w:b/>
          <w:bCs/>
          <w:iCs/>
          <w:smallCaps/>
          <w:color w:val="0033CC"/>
          <w:sz w:val="32"/>
          <w:szCs w:val="20"/>
        </w:rPr>
      </w:pPr>
    </w:p>
    <w:p w14:paraId="57D0757F" w14:textId="7972D386" w:rsidR="0086083A" w:rsidRPr="002F5346" w:rsidRDefault="0086083A" w:rsidP="0086083A">
      <w:pPr>
        <w:suppressAutoHyphens/>
        <w:spacing w:line="288" w:lineRule="auto"/>
        <w:jc w:val="center"/>
        <w:rPr>
          <w:rFonts w:asciiTheme="minorHAnsi" w:hAnsiTheme="minorHAnsi"/>
          <w:b/>
          <w:bCs/>
          <w:iCs/>
          <w:smallCaps/>
          <w:color w:val="0033CC"/>
          <w:sz w:val="32"/>
          <w:szCs w:val="20"/>
        </w:rPr>
      </w:pPr>
      <w:r w:rsidRPr="002F5346">
        <w:rPr>
          <w:rFonts w:asciiTheme="minorHAnsi" w:hAnsiTheme="minorHAnsi"/>
          <w:b/>
          <w:bCs/>
          <w:iCs/>
          <w:smallCaps/>
          <w:color w:val="0033CC"/>
          <w:sz w:val="32"/>
          <w:szCs w:val="20"/>
        </w:rPr>
        <w:t>REGIONE ABRUZZO</w:t>
      </w:r>
    </w:p>
    <w:p w14:paraId="73386FB6" w14:textId="77777777" w:rsidR="00E9601B" w:rsidRPr="002F5346" w:rsidRDefault="00E9601B" w:rsidP="00E9601B">
      <w:pPr>
        <w:suppressAutoHyphens/>
        <w:spacing w:line="288" w:lineRule="auto"/>
        <w:jc w:val="center"/>
        <w:rPr>
          <w:rFonts w:asciiTheme="minorHAnsi" w:hAnsiTheme="minorHAnsi"/>
          <w:b/>
          <w:bCs/>
          <w:iCs/>
          <w:smallCaps/>
          <w:color w:val="0033CC"/>
          <w:sz w:val="32"/>
          <w:szCs w:val="20"/>
        </w:rPr>
      </w:pPr>
      <w:r w:rsidRPr="002F5346">
        <w:rPr>
          <w:rFonts w:asciiTheme="minorHAnsi" w:hAnsiTheme="minorHAnsi"/>
          <w:b/>
          <w:bCs/>
          <w:iCs/>
          <w:smallCaps/>
          <w:color w:val="0033CC"/>
          <w:sz w:val="32"/>
          <w:szCs w:val="20"/>
        </w:rPr>
        <w:t>Dipartimento della Presidenza e rapporti con l’Europa</w:t>
      </w:r>
    </w:p>
    <w:p w14:paraId="57228C81" w14:textId="77777777" w:rsidR="0086083A" w:rsidRPr="002F5346" w:rsidRDefault="0086083A" w:rsidP="0086083A">
      <w:pPr>
        <w:suppressAutoHyphens/>
        <w:spacing w:line="288" w:lineRule="auto"/>
        <w:jc w:val="both"/>
        <w:rPr>
          <w:rFonts w:asciiTheme="minorHAnsi" w:hAnsiTheme="minorHAnsi"/>
          <w:b/>
          <w:color w:val="0033CC"/>
          <w:sz w:val="40"/>
        </w:rPr>
      </w:pPr>
    </w:p>
    <w:p w14:paraId="63752693" w14:textId="77777777" w:rsidR="0086083A" w:rsidRPr="002F5346" w:rsidRDefault="0086083A" w:rsidP="0086083A">
      <w:pPr>
        <w:suppressAutoHyphens/>
        <w:spacing w:line="288" w:lineRule="auto"/>
        <w:jc w:val="both"/>
        <w:rPr>
          <w:rFonts w:asciiTheme="minorHAnsi" w:hAnsiTheme="minorHAnsi"/>
          <w:b/>
          <w:color w:val="0033CC"/>
          <w:sz w:val="32"/>
        </w:rPr>
      </w:pPr>
    </w:p>
    <w:p w14:paraId="2055BCF5" w14:textId="1622B9D8" w:rsidR="0086083A" w:rsidRPr="002F5346" w:rsidRDefault="008F64B3" w:rsidP="0086083A">
      <w:pPr>
        <w:suppressAutoHyphens/>
        <w:spacing w:line="288" w:lineRule="auto"/>
        <w:jc w:val="center"/>
        <w:rPr>
          <w:rFonts w:asciiTheme="minorHAnsi" w:hAnsiTheme="minorHAnsi"/>
          <w:b/>
          <w:smallCaps/>
          <w:color w:val="0033CC"/>
          <w:sz w:val="32"/>
        </w:rPr>
      </w:pPr>
      <w:r w:rsidRPr="002F5346">
        <w:rPr>
          <w:rFonts w:asciiTheme="minorHAnsi" w:hAnsiTheme="minorHAnsi"/>
          <w:b/>
          <w:smallCaps/>
          <w:color w:val="0033CC"/>
          <w:sz w:val="32"/>
        </w:rPr>
        <w:t>PR</w:t>
      </w:r>
      <w:r w:rsidR="0086083A" w:rsidRPr="002F5346">
        <w:rPr>
          <w:rFonts w:asciiTheme="minorHAnsi" w:hAnsiTheme="minorHAnsi"/>
          <w:b/>
          <w:smallCaps/>
          <w:color w:val="0033CC"/>
          <w:sz w:val="32"/>
        </w:rPr>
        <w:t xml:space="preserve"> FSE</w:t>
      </w:r>
      <w:r w:rsidR="002E4C66">
        <w:rPr>
          <w:rFonts w:asciiTheme="minorHAnsi" w:hAnsiTheme="minorHAnsi"/>
          <w:b/>
          <w:smallCaps/>
          <w:color w:val="0033CC"/>
          <w:sz w:val="32"/>
        </w:rPr>
        <w:t>+</w:t>
      </w:r>
      <w:r w:rsidR="0086083A" w:rsidRPr="002F5346">
        <w:rPr>
          <w:rFonts w:asciiTheme="minorHAnsi" w:hAnsiTheme="minorHAnsi"/>
          <w:b/>
          <w:smallCaps/>
          <w:color w:val="0033CC"/>
          <w:sz w:val="32"/>
        </w:rPr>
        <w:t xml:space="preserve"> ABRUZZO 20</w:t>
      </w:r>
      <w:r w:rsidR="002E4C66">
        <w:rPr>
          <w:rFonts w:asciiTheme="minorHAnsi" w:hAnsiTheme="minorHAnsi"/>
          <w:b/>
          <w:smallCaps/>
          <w:color w:val="0033CC"/>
          <w:sz w:val="32"/>
        </w:rPr>
        <w:t>21</w:t>
      </w:r>
      <w:r w:rsidR="0086083A" w:rsidRPr="002F5346">
        <w:rPr>
          <w:rFonts w:asciiTheme="minorHAnsi" w:hAnsiTheme="minorHAnsi"/>
          <w:b/>
          <w:smallCaps/>
          <w:color w:val="0033CC"/>
          <w:sz w:val="32"/>
        </w:rPr>
        <w:t>-20</w:t>
      </w:r>
      <w:r w:rsidR="008547F3" w:rsidRPr="002F5346">
        <w:rPr>
          <w:rFonts w:asciiTheme="minorHAnsi" w:hAnsiTheme="minorHAnsi"/>
          <w:b/>
          <w:smallCaps/>
          <w:color w:val="0033CC"/>
          <w:sz w:val="32"/>
        </w:rPr>
        <w:t>2</w:t>
      </w:r>
      <w:r w:rsidR="002E4C66">
        <w:rPr>
          <w:rFonts w:asciiTheme="minorHAnsi" w:hAnsiTheme="minorHAnsi"/>
          <w:b/>
          <w:smallCaps/>
          <w:color w:val="0033CC"/>
          <w:sz w:val="32"/>
        </w:rPr>
        <w:t>7</w:t>
      </w:r>
      <w:bookmarkStart w:id="0" w:name="_GoBack"/>
      <w:bookmarkEnd w:id="0"/>
    </w:p>
    <w:p w14:paraId="741D68C9" w14:textId="77777777" w:rsidR="002E4C66" w:rsidRDefault="002E4C66" w:rsidP="002E4C66">
      <w:pPr>
        <w:suppressAutoHyphens/>
        <w:spacing w:line="288" w:lineRule="auto"/>
        <w:ind w:left="567"/>
        <w:jc w:val="center"/>
        <w:rPr>
          <w:rFonts w:ascii="Calibri" w:hAnsi="Calibri"/>
          <w:b/>
          <w:smallCaps/>
          <w:color w:val="0033CC"/>
          <w:sz w:val="36"/>
        </w:rPr>
      </w:pPr>
      <w:r>
        <w:rPr>
          <w:rFonts w:ascii="Calibri" w:hAnsi="Calibri"/>
          <w:b/>
          <w:smallCaps/>
          <w:color w:val="0033CC"/>
          <w:sz w:val="36"/>
        </w:rPr>
        <w:t>priorità</w:t>
      </w:r>
      <w:r w:rsidRPr="00B573C5">
        <w:rPr>
          <w:rFonts w:ascii="Calibri" w:hAnsi="Calibri"/>
          <w:b/>
          <w:smallCaps/>
          <w:color w:val="0033CC"/>
          <w:sz w:val="36"/>
        </w:rPr>
        <w:t xml:space="preserve"> “</w:t>
      </w:r>
      <w:r>
        <w:rPr>
          <w:rFonts w:ascii="Calibri" w:hAnsi="Calibri"/>
          <w:b/>
          <w:smallCaps/>
          <w:color w:val="0033CC"/>
          <w:sz w:val="36"/>
        </w:rPr>
        <w:t>………………</w:t>
      </w:r>
      <w:r w:rsidRPr="00B573C5">
        <w:rPr>
          <w:rFonts w:ascii="Calibri" w:hAnsi="Calibri"/>
          <w:b/>
          <w:smallCaps/>
          <w:color w:val="0033CC"/>
          <w:sz w:val="36"/>
        </w:rPr>
        <w:t>”</w:t>
      </w:r>
    </w:p>
    <w:p w14:paraId="2749D936" w14:textId="77777777" w:rsidR="002E4C66" w:rsidRDefault="002E4C66" w:rsidP="002E4C66">
      <w:pPr>
        <w:suppressAutoHyphens/>
        <w:spacing w:line="288" w:lineRule="auto"/>
        <w:ind w:left="567"/>
        <w:jc w:val="center"/>
        <w:rPr>
          <w:rFonts w:ascii="Calibri" w:hAnsi="Calibri"/>
          <w:b/>
          <w:smallCaps/>
          <w:color w:val="0033CC"/>
          <w:sz w:val="36"/>
        </w:rPr>
      </w:pPr>
      <w:r>
        <w:rPr>
          <w:rFonts w:ascii="Calibri" w:hAnsi="Calibri"/>
          <w:b/>
          <w:smallCaps/>
          <w:color w:val="0033CC"/>
          <w:sz w:val="36"/>
        </w:rPr>
        <w:t xml:space="preserve">azione </w:t>
      </w:r>
      <w:r w:rsidRPr="00B573C5">
        <w:rPr>
          <w:rFonts w:ascii="Calibri" w:hAnsi="Calibri"/>
          <w:b/>
          <w:smallCaps/>
          <w:color w:val="0033CC"/>
          <w:sz w:val="36"/>
        </w:rPr>
        <w:t>“</w:t>
      </w:r>
      <w:r>
        <w:rPr>
          <w:rFonts w:ascii="Calibri" w:hAnsi="Calibri"/>
          <w:b/>
          <w:smallCaps/>
          <w:color w:val="0033CC"/>
          <w:sz w:val="36"/>
        </w:rPr>
        <w:t>……………………………</w:t>
      </w:r>
      <w:r w:rsidRPr="00B573C5">
        <w:rPr>
          <w:rFonts w:ascii="Calibri" w:hAnsi="Calibri"/>
          <w:b/>
          <w:smallCaps/>
          <w:color w:val="0033CC"/>
          <w:sz w:val="36"/>
        </w:rPr>
        <w:t>”</w:t>
      </w:r>
    </w:p>
    <w:p w14:paraId="571EBF90" w14:textId="77777777" w:rsidR="002E4C66" w:rsidRPr="00B573C5" w:rsidRDefault="002E4C66" w:rsidP="002E4C66">
      <w:pPr>
        <w:suppressAutoHyphens/>
        <w:spacing w:line="288" w:lineRule="auto"/>
        <w:ind w:left="567"/>
        <w:jc w:val="center"/>
        <w:rPr>
          <w:rFonts w:ascii="Calibri" w:hAnsi="Calibri"/>
          <w:b/>
          <w:smallCaps/>
          <w:color w:val="0033CC"/>
          <w:sz w:val="36"/>
        </w:rPr>
      </w:pPr>
      <w:r>
        <w:rPr>
          <w:rFonts w:ascii="Calibri" w:hAnsi="Calibri"/>
          <w:b/>
          <w:smallCaps/>
          <w:color w:val="0033CC"/>
          <w:sz w:val="36"/>
        </w:rPr>
        <w:t>obiettivo specifico</w:t>
      </w:r>
      <w:r w:rsidRPr="00B573C5">
        <w:rPr>
          <w:rFonts w:ascii="Calibri" w:hAnsi="Calibri"/>
          <w:b/>
          <w:smallCaps/>
          <w:color w:val="0033CC"/>
          <w:sz w:val="36"/>
        </w:rPr>
        <w:t xml:space="preserve"> “</w:t>
      </w:r>
      <w:r>
        <w:rPr>
          <w:rFonts w:ascii="Calibri" w:hAnsi="Calibri"/>
          <w:b/>
          <w:smallCaps/>
          <w:color w:val="0033CC"/>
          <w:sz w:val="36"/>
        </w:rPr>
        <w:t>………………</w:t>
      </w:r>
      <w:r w:rsidRPr="00B573C5">
        <w:rPr>
          <w:rFonts w:ascii="Calibri" w:hAnsi="Calibri"/>
          <w:b/>
          <w:smallCaps/>
          <w:color w:val="0033CC"/>
          <w:sz w:val="36"/>
        </w:rPr>
        <w:t>”</w:t>
      </w:r>
    </w:p>
    <w:p w14:paraId="45139C8B" w14:textId="77777777" w:rsidR="0086083A" w:rsidRPr="002F5346" w:rsidRDefault="0086083A" w:rsidP="0086083A">
      <w:pPr>
        <w:suppressAutoHyphens/>
        <w:spacing w:line="288" w:lineRule="auto"/>
        <w:jc w:val="center"/>
        <w:rPr>
          <w:rFonts w:asciiTheme="minorHAnsi" w:hAnsiTheme="minorHAnsi"/>
          <w:b/>
          <w:smallCaps/>
          <w:color w:val="0033CC"/>
          <w:sz w:val="32"/>
        </w:rPr>
      </w:pPr>
    </w:p>
    <w:p w14:paraId="1C696CEB" w14:textId="77777777" w:rsidR="001D4013" w:rsidRPr="002F5346" w:rsidRDefault="001D4013" w:rsidP="0086083A">
      <w:pPr>
        <w:suppressAutoHyphens/>
        <w:spacing w:line="288" w:lineRule="auto"/>
        <w:jc w:val="center"/>
        <w:rPr>
          <w:rFonts w:asciiTheme="minorHAnsi" w:hAnsiTheme="minorHAnsi"/>
          <w:b/>
          <w:smallCaps/>
          <w:color w:val="0033CC"/>
          <w:sz w:val="32"/>
        </w:rPr>
      </w:pPr>
    </w:p>
    <w:p w14:paraId="138446D8" w14:textId="77777777" w:rsidR="0086083A" w:rsidRPr="002F5346" w:rsidRDefault="0086083A" w:rsidP="0086083A">
      <w:pPr>
        <w:suppressAutoHyphens/>
        <w:spacing w:line="288" w:lineRule="auto"/>
        <w:jc w:val="both"/>
        <w:rPr>
          <w:rFonts w:asciiTheme="minorHAnsi" w:hAnsiTheme="minorHAnsi"/>
          <w:b/>
          <w:color w:val="0033CC"/>
        </w:rPr>
      </w:pPr>
    </w:p>
    <w:p w14:paraId="549E8D48" w14:textId="0EB0AD62" w:rsidR="008547F3" w:rsidRPr="002F5346" w:rsidRDefault="00C418C8" w:rsidP="008547F3">
      <w:pPr>
        <w:suppressAutoHyphens/>
        <w:spacing w:line="288" w:lineRule="auto"/>
        <w:ind w:left="567"/>
        <w:jc w:val="center"/>
        <w:rPr>
          <w:rFonts w:asciiTheme="minorHAnsi" w:hAnsiTheme="minorHAnsi"/>
          <w:b/>
          <w:smallCaps/>
          <w:color w:val="0033CC"/>
        </w:rPr>
      </w:pPr>
      <w:r w:rsidRPr="002F5346">
        <w:rPr>
          <w:rFonts w:asciiTheme="minorHAnsi" w:hAnsiTheme="minorHAnsi"/>
          <w:b/>
          <w:smallCaps/>
          <w:color w:val="0033CC"/>
        </w:rPr>
        <w:t xml:space="preserve">Procedura aperta, ai sensi dell’art. </w:t>
      </w:r>
      <w:r w:rsidR="002E4C66">
        <w:rPr>
          <w:rFonts w:asciiTheme="minorHAnsi" w:hAnsiTheme="minorHAnsi"/>
          <w:b/>
          <w:smallCaps/>
          <w:color w:val="0033CC"/>
        </w:rPr>
        <w:t>71</w:t>
      </w:r>
      <w:r w:rsidR="00B73592" w:rsidRPr="002F5346">
        <w:rPr>
          <w:rFonts w:asciiTheme="minorHAnsi" w:hAnsiTheme="minorHAnsi"/>
          <w:b/>
          <w:smallCaps/>
          <w:color w:val="0033CC"/>
        </w:rPr>
        <w:t xml:space="preserve"> </w:t>
      </w:r>
      <w:r w:rsidRPr="002F5346">
        <w:rPr>
          <w:rFonts w:asciiTheme="minorHAnsi" w:hAnsiTheme="minorHAnsi"/>
          <w:b/>
          <w:smallCaps/>
          <w:color w:val="0033CC"/>
        </w:rPr>
        <w:t xml:space="preserve">del d.lgs. </w:t>
      </w:r>
      <w:r w:rsidR="009854A6" w:rsidRPr="002F5346">
        <w:rPr>
          <w:rFonts w:asciiTheme="minorHAnsi" w:hAnsiTheme="minorHAnsi"/>
          <w:b/>
          <w:smallCaps/>
          <w:color w:val="0033CC"/>
        </w:rPr>
        <w:t xml:space="preserve">n. </w:t>
      </w:r>
      <w:r w:rsidR="002E4C66">
        <w:rPr>
          <w:rFonts w:asciiTheme="minorHAnsi" w:hAnsiTheme="minorHAnsi"/>
          <w:b/>
          <w:smallCaps/>
          <w:color w:val="0033CC"/>
        </w:rPr>
        <w:t>36</w:t>
      </w:r>
      <w:r w:rsidR="00B73592" w:rsidRPr="002F5346">
        <w:rPr>
          <w:rFonts w:asciiTheme="minorHAnsi" w:hAnsiTheme="minorHAnsi"/>
          <w:b/>
          <w:smallCaps/>
          <w:color w:val="0033CC"/>
        </w:rPr>
        <w:t>/20</w:t>
      </w:r>
      <w:r w:rsidR="002E4C66">
        <w:rPr>
          <w:rFonts w:asciiTheme="minorHAnsi" w:hAnsiTheme="minorHAnsi"/>
          <w:b/>
          <w:smallCaps/>
          <w:color w:val="0033CC"/>
        </w:rPr>
        <w:t>23</w:t>
      </w:r>
      <w:r w:rsidRPr="002F5346">
        <w:rPr>
          <w:rFonts w:asciiTheme="minorHAnsi" w:hAnsiTheme="minorHAnsi"/>
          <w:b/>
          <w:smallCaps/>
          <w:color w:val="0033CC"/>
        </w:rPr>
        <w:t>, per</w:t>
      </w:r>
      <w:r w:rsidR="008547F3" w:rsidRPr="002F5346">
        <w:rPr>
          <w:rFonts w:asciiTheme="minorHAnsi" w:hAnsiTheme="minorHAnsi"/>
          <w:b/>
          <w:smallCaps/>
          <w:color w:val="0033CC"/>
        </w:rPr>
        <w:t xml:space="preserve"> l'affidamento del servizio di</w:t>
      </w:r>
    </w:p>
    <w:p w14:paraId="619EE190" w14:textId="77777777" w:rsidR="0086083A" w:rsidRPr="002F5346" w:rsidRDefault="008547F3" w:rsidP="00AB2724">
      <w:pPr>
        <w:suppressAutoHyphens/>
        <w:spacing w:line="288" w:lineRule="auto"/>
        <w:ind w:left="567"/>
        <w:jc w:val="center"/>
        <w:rPr>
          <w:rFonts w:asciiTheme="minorHAnsi" w:hAnsiTheme="minorHAnsi"/>
          <w:b/>
          <w:bCs/>
          <w:smallCaps/>
          <w:color w:val="0033CC"/>
          <w:sz w:val="20"/>
          <w:szCs w:val="20"/>
        </w:rPr>
      </w:pPr>
      <w:r w:rsidRPr="002F5346">
        <w:rPr>
          <w:rFonts w:asciiTheme="minorHAnsi" w:hAnsiTheme="minorHAnsi"/>
          <w:b/>
          <w:smallCaps/>
          <w:color w:val="0033CC"/>
        </w:rPr>
        <w:t>“</w:t>
      </w:r>
      <w:r w:rsidR="006909E8" w:rsidRPr="002F5346">
        <w:rPr>
          <w:rFonts w:asciiTheme="minorHAnsi" w:hAnsiTheme="minorHAnsi"/>
          <w:b/>
          <w:smallCaps/>
          <w:strike/>
          <w:color w:val="0033CC"/>
        </w:rPr>
        <w:t>----------------------------------</w:t>
      </w:r>
      <w:r w:rsidRPr="002F5346">
        <w:rPr>
          <w:rFonts w:asciiTheme="minorHAnsi" w:hAnsiTheme="minorHAnsi"/>
          <w:b/>
          <w:smallCaps/>
          <w:color w:val="0033CC"/>
        </w:rPr>
        <w:t>”</w:t>
      </w:r>
    </w:p>
    <w:p w14:paraId="27404C6C" w14:textId="77777777" w:rsidR="0086083A" w:rsidRPr="002F5346" w:rsidRDefault="0086083A" w:rsidP="0086083A">
      <w:pPr>
        <w:suppressAutoHyphens/>
        <w:autoSpaceDE w:val="0"/>
        <w:autoSpaceDN w:val="0"/>
        <w:adjustRightInd w:val="0"/>
        <w:spacing w:line="288" w:lineRule="auto"/>
        <w:jc w:val="both"/>
        <w:rPr>
          <w:rFonts w:asciiTheme="minorHAnsi" w:hAnsiTheme="minorHAnsi"/>
          <w:b/>
          <w:bCs/>
          <w:smallCaps/>
          <w:color w:val="0033CC"/>
          <w:sz w:val="20"/>
          <w:szCs w:val="20"/>
        </w:rPr>
      </w:pPr>
    </w:p>
    <w:p w14:paraId="68C08F6B" w14:textId="77777777" w:rsidR="001D4013" w:rsidRPr="002F5346" w:rsidRDefault="001D4013" w:rsidP="0086083A">
      <w:pPr>
        <w:suppressAutoHyphens/>
        <w:autoSpaceDE w:val="0"/>
        <w:autoSpaceDN w:val="0"/>
        <w:adjustRightInd w:val="0"/>
        <w:spacing w:line="288" w:lineRule="auto"/>
        <w:jc w:val="both"/>
        <w:rPr>
          <w:rFonts w:asciiTheme="minorHAnsi" w:hAnsiTheme="minorHAnsi"/>
          <w:b/>
          <w:bCs/>
          <w:smallCaps/>
          <w:color w:val="0033CC"/>
          <w:sz w:val="20"/>
          <w:szCs w:val="20"/>
        </w:rPr>
      </w:pPr>
    </w:p>
    <w:p w14:paraId="3E4AE0F3" w14:textId="77777777" w:rsidR="000F61F6" w:rsidRPr="002F5346" w:rsidRDefault="002F6BD7" w:rsidP="001D4013">
      <w:pPr>
        <w:suppressAutoHyphens/>
        <w:autoSpaceDE w:val="0"/>
        <w:autoSpaceDN w:val="0"/>
        <w:adjustRightInd w:val="0"/>
        <w:spacing w:line="288" w:lineRule="auto"/>
        <w:jc w:val="center"/>
        <w:rPr>
          <w:rFonts w:asciiTheme="minorHAnsi" w:hAnsiTheme="minorHAnsi"/>
          <w:b/>
          <w:bCs/>
          <w:smallCaps/>
          <w:color w:val="0033CC"/>
          <w:sz w:val="28"/>
          <w:szCs w:val="28"/>
        </w:rPr>
      </w:pPr>
      <w:r w:rsidRPr="002F5346">
        <w:rPr>
          <w:rFonts w:asciiTheme="minorHAnsi" w:hAnsiTheme="minorHAnsi"/>
          <w:b/>
          <w:bCs/>
          <w:smallCaps/>
          <w:color w:val="0033CC"/>
          <w:sz w:val="28"/>
          <w:szCs w:val="28"/>
        </w:rPr>
        <w:t>SCHEMA DI CONTRATTO</w:t>
      </w:r>
    </w:p>
    <w:p w14:paraId="59A4A564" w14:textId="77777777" w:rsidR="000F61F6" w:rsidRPr="002F5346" w:rsidRDefault="000F61F6" w:rsidP="0086083A">
      <w:pPr>
        <w:suppressAutoHyphens/>
        <w:autoSpaceDE w:val="0"/>
        <w:autoSpaceDN w:val="0"/>
        <w:adjustRightInd w:val="0"/>
        <w:spacing w:line="288" w:lineRule="auto"/>
        <w:jc w:val="both"/>
        <w:rPr>
          <w:rFonts w:asciiTheme="minorHAnsi" w:hAnsiTheme="minorHAnsi"/>
          <w:b/>
          <w:bCs/>
          <w:smallCaps/>
          <w:color w:val="0033CC"/>
          <w:sz w:val="20"/>
          <w:szCs w:val="20"/>
        </w:rPr>
      </w:pPr>
    </w:p>
    <w:p w14:paraId="1C69C260" w14:textId="77777777" w:rsidR="0086083A" w:rsidRPr="002F5346" w:rsidRDefault="0086083A" w:rsidP="0086083A">
      <w:pPr>
        <w:pStyle w:val="Corpodeltesto2"/>
        <w:spacing w:line="240" w:lineRule="auto"/>
        <w:jc w:val="center"/>
        <w:rPr>
          <w:rFonts w:asciiTheme="minorHAnsi" w:hAnsiTheme="minorHAnsi" w:cs="Arial"/>
          <w:b/>
          <w:bCs/>
          <w:smallCaps/>
          <w:color w:val="0033CC"/>
          <w:sz w:val="40"/>
          <w:szCs w:val="40"/>
          <w:highlight w:val="yellow"/>
        </w:rPr>
      </w:pPr>
    </w:p>
    <w:p w14:paraId="20529692" w14:textId="77777777" w:rsidR="00117D50" w:rsidRPr="002F5346" w:rsidRDefault="00117D50" w:rsidP="00655E28">
      <w:pPr>
        <w:pStyle w:val="Corpodeltesto2"/>
        <w:spacing w:line="240" w:lineRule="auto"/>
        <w:jc w:val="center"/>
        <w:rPr>
          <w:rFonts w:asciiTheme="minorHAnsi" w:hAnsiTheme="minorHAnsi" w:cs="Arial"/>
          <w:b/>
          <w:bCs/>
          <w:smallCaps/>
          <w:color w:val="0033CC"/>
          <w:sz w:val="40"/>
          <w:szCs w:val="40"/>
        </w:rPr>
        <w:sectPr w:rsidR="00117D50" w:rsidRPr="002F5346">
          <w:headerReference w:type="default" r:id="rId10"/>
          <w:footerReference w:type="default" r:id="rId11"/>
          <w:pgSz w:w="11906" w:h="16838"/>
          <w:pgMar w:top="1134" w:right="1134" w:bottom="1134" w:left="1134" w:header="720" w:footer="720" w:gutter="0"/>
          <w:cols w:space="720"/>
          <w:docGrid w:linePitch="360"/>
        </w:sectPr>
      </w:pPr>
    </w:p>
    <w:p w14:paraId="1B6733A3" w14:textId="77777777" w:rsidR="000F61F6" w:rsidRPr="002F5346" w:rsidRDefault="000F61F6" w:rsidP="001D4013">
      <w:pPr>
        <w:pStyle w:val="Corpodeltesto2"/>
        <w:spacing w:line="240" w:lineRule="auto"/>
        <w:jc w:val="both"/>
        <w:rPr>
          <w:rFonts w:asciiTheme="minorHAnsi" w:hAnsiTheme="minorHAnsi" w:cs="Arial"/>
          <w:b/>
          <w:bCs/>
          <w:smallCaps/>
          <w:color w:val="0033CC"/>
        </w:rPr>
      </w:pPr>
    </w:p>
    <w:p w14:paraId="6134AA76" w14:textId="77777777" w:rsidR="002F6BD7" w:rsidRPr="002F5346" w:rsidRDefault="002F6BD7" w:rsidP="002F6BD7">
      <w:pPr>
        <w:rPr>
          <w:rFonts w:asciiTheme="minorHAnsi" w:hAnsiTheme="minorHAnsi"/>
          <w:b/>
          <w:sz w:val="22"/>
          <w:szCs w:val="22"/>
        </w:rPr>
      </w:pPr>
      <w:r w:rsidRPr="002F5346">
        <w:rPr>
          <w:rFonts w:asciiTheme="minorHAnsi" w:hAnsiTheme="minorHAnsi"/>
          <w:b/>
          <w:sz w:val="22"/>
          <w:szCs w:val="22"/>
        </w:rPr>
        <w:t xml:space="preserve">Repertorio nr. ____ del __ </w:t>
      </w:r>
    </w:p>
    <w:p w14:paraId="3C7C5E30" w14:textId="77777777" w:rsidR="002F6BD7" w:rsidRPr="002F5346" w:rsidRDefault="002F6BD7" w:rsidP="002F6BD7">
      <w:pPr>
        <w:jc w:val="center"/>
        <w:rPr>
          <w:rFonts w:asciiTheme="minorHAnsi" w:hAnsiTheme="minorHAnsi"/>
          <w:b/>
        </w:rPr>
      </w:pPr>
    </w:p>
    <w:p w14:paraId="0A3631CE" w14:textId="77777777" w:rsidR="002F6BD7" w:rsidRPr="002F5346" w:rsidRDefault="002F6BD7" w:rsidP="002F6BD7">
      <w:pPr>
        <w:jc w:val="center"/>
        <w:rPr>
          <w:rFonts w:asciiTheme="minorHAnsi" w:hAnsiTheme="minorHAnsi"/>
          <w:b/>
        </w:rPr>
      </w:pPr>
      <w:r w:rsidRPr="002F5346">
        <w:rPr>
          <w:rFonts w:asciiTheme="minorHAnsi" w:hAnsiTheme="minorHAnsi"/>
          <w:b/>
        </w:rPr>
        <w:t>REPUBBLICA ITALIANA</w:t>
      </w:r>
    </w:p>
    <w:p w14:paraId="5C21618F" w14:textId="77777777" w:rsidR="002F6BD7" w:rsidRPr="002F5346" w:rsidRDefault="002F6BD7" w:rsidP="002F6BD7">
      <w:pPr>
        <w:jc w:val="center"/>
        <w:rPr>
          <w:rFonts w:asciiTheme="minorHAnsi" w:hAnsiTheme="minorHAnsi"/>
          <w:b/>
        </w:rPr>
      </w:pPr>
      <w:r w:rsidRPr="002F5346">
        <w:rPr>
          <w:rFonts w:asciiTheme="minorHAnsi" w:hAnsiTheme="minorHAnsi"/>
          <w:b/>
        </w:rPr>
        <w:t>GIUNTA REGIONALE D’ABRUZZO</w:t>
      </w:r>
    </w:p>
    <w:p w14:paraId="07A88DDC" w14:textId="6E8E8811" w:rsidR="002F6BD7" w:rsidRPr="002F5346" w:rsidRDefault="002F6BD7" w:rsidP="002F6BD7">
      <w:pPr>
        <w:suppressAutoHyphens/>
        <w:spacing w:before="120" w:after="120"/>
        <w:jc w:val="both"/>
        <w:rPr>
          <w:rFonts w:asciiTheme="minorHAnsi" w:hAnsiTheme="minorHAnsi"/>
          <w:b/>
          <w:spacing w:val="-4"/>
        </w:rPr>
      </w:pPr>
      <w:r w:rsidRPr="002F5346">
        <w:rPr>
          <w:rFonts w:asciiTheme="minorHAnsi" w:hAnsiTheme="minorHAnsi"/>
          <w:b/>
          <w:spacing w:val="-4"/>
        </w:rPr>
        <w:t xml:space="preserve">CONTRATTO di appalto relativo all’affidamento di un servizio di </w:t>
      </w:r>
      <w:r w:rsidR="002E4C66">
        <w:rPr>
          <w:rFonts w:asciiTheme="minorHAnsi" w:hAnsiTheme="minorHAnsi"/>
          <w:b/>
          <w:spacing w:val="-4"/>
        </w:rPr>
        <w:t xml:space="preserve">……………………………… </w:t>
      </w:r>
      <w:r w:rsidRPr="002F5346">
        <w:rPr>
          <w:rFonts w:asciiTheme="minorHAnsi" w:hAnsiTheme="minorHAnsi"/>
          <w:b/>
          <w:spacing w:val="-4"/>
        </w:rPr>
        <w:t>connessa all’attuazione del Programma Regionale cofinanziato dal FSE</w:t>
      </w:r>
      <w:r w:rsidR="002E4C66">
        <w:rPr>
          <w:rFonts w:asciiTheme="minorHAnsi" w:hAnsiTheme="minorHAnsi"/>
          <w:b/>
          <w:spacing w:val="-4"/>
        </w:rPr>
        <w:t>+</w:t>
      </w:r>
      <w:r w:rsidRPr="002F5346">
        <w:rPr>
          <w:rFonts w:asciiTheme="minorHAnsi" w:hAnsiTheme="minorHAnsi"/>
          <w:b/>
          <w:spacing w:val="-4"/>
        </w:rPr>
        <w:t xml:space="preserve"> - </w:t>
      </w:r>
      <w:r w:rsidR="002E4C66">
        <w:rPr>
          <w:rFonts w:asciiTheme="minorHAnsi" w:hAnsiTheme="minorHAnsi"/>
          <w:b/>
          <w:spacing w:val="-4"/>
        </w:rPr>
        <w:t xml:space="preserve">Priorità “…….”, Azione “……”, </w:t>
      </w:r>
      <w:r w:rsidRPr="002F5346">
        <w:rPr>
          <w:rFonts w:asciiTheme="minorHAnsi" w:hAnsiTheme="minorHAnsi"/>
          <w:b/>
          <w:spacing w:val="-4"/>
        </w:rPr>
        <w:t xml:space="preserve">Obiettivo </w:t>
      </w:r>
      <w:r w:rsidR="002E4C66">
        <w:rPr>
          <w:rFonts w:asciiTheme="minorHAnsi" w:hAnsiTheme="minorHAnsi"/>
          <w:b/>
          <w:spacing w:val="-4"/>
        </w:rPr>
        <w:t xml:space="preserve">specifico </w:t>
      </w:r>
      <w:r w:rsidRPr="002F5346">
        <w:rPr>
          <w:rFonts w:asciiTheme="minorHAnsi" w:hAnsiTheme="minorHAnsi"/>
          <w:b/>
          <w:spacing w:val="-4"/>
        </w:rPr>
        <w:t>“</w:t>
      </w:r>
      <w:r w:rsidR="002E4C66">
        <w:rPr>
          <w:rFonts w:asciiTheme="minorHAnsi" w:hAnsiTheme="minorHAnsi"/>
          <w:b/>
          <w:spacing w:val="-4"/>
        </w:rPr>
        <w:t>……………</w:t>
      </w:r>
      <w:r w:rsidRPr="002F5346">
        <w:rPr>
          <w:rFonts w:asciiTheme="minorHAnsi" w:hAnsiTheme="minorHAnsi"/>
          <w:b/>
          <w:spacing w:val="-4"/>
        </w:rPr>
        <w:t>” - per il periodo di programmazione 20</w:t>
      </w:r>
      <w:r w:rsidR="002E4C66">
        <w:rPr>
          <w:rFonts w:asciiTheme="minorHAnsi" w:hAnsiTheme="minorHAnsi"/>
          <w:b/>
          <w:spacing w:val="-4"/>
        </w:rPr>
        <w:t>21</w:t>
      </w:r>
      <w:r w:rsidRPr="002F5346">
        <w:rPr>
          <w:rFonts w:asciiTheme="minorHAnsi" w:hAnsiTheme="minorHAnsi"/>
          <w:b/>
          <w:spacing w:val="-4"/>
        </w:rPr>
        <w:t>-202</w:t>
      </w:r>
      <w:r w:rsidR="002E4C66">
        <w:rPr>
          <w:rFonts w:asciiTheme="minorHAnsi" w:hAnsiTheme="minorHAnsi"/>
          <w:b/>
          <w:spacing w:val="-4"/>
        </w:rPr>
        <w:t>7</w:t>
      </w:r>
      <w:r w:rsidRPr="002F5346">
        <w:rPr>
          <w:rFonts w:asciiTheme="minorHAnsi" w:hAnsiTheme="minorHAnsi"/>
          <w:b/>
          <w:spacing w:val="-4"/>
        </w:rPr>
        <w:t xml:space="preserve"> (D.D.___ nr. ____) CIG _____</w:t>
      </w:r>
      <w:r w:rsidR="002E4C66">
        <w:rPr>
          <w:rFonts w:asciiTheme="minorHAnsi" w:hAnsiTheme="minorHAnsi"/>
          <w:b/>
          <w:spacing w:val="-4"/>
        </w:rPr>
        <w:t xml:space="preserve"> CUP _____________</w:t>
      </w:r>
    </w:p>
    <w:p w14:paraId="6856DB67" w14:textId="3D5BB01C"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L’anno 20</w:t>
      </w:r>
      <w:r w:rsidR="002E4C66">
        <w:rPr>
          <w:rFonts w:asciiTheme="minorHAnsi" w:hAnsiTheme="minorHAnsi"/>
        </w:rPr>
        <w:t>2</w:t>
      </w:r>
      <w:r w:rsidRPr="002F5346">
        <w:rPr>
          <w:rFonts w:asciiTheme="minorHAnsi" w:hAnsiTheme="minorHAnsi"/>
        </w:rPr>
        <w:t xml:space="preserve">_, il giorno __ del mese di _____, presso la sede della Regione Abruzzo – Giunta Regionale – Dipartimento della Presidenza e Rapporti con l’Europa - sito a L’Aquila (AQ), Via </w:t>
      </w:r>
      <w:r w:rsidR="00B363BE" w:rsidRPr="002F5346">
        <w:rPr>
          <w:rFonts w:asciiTheme="minorHAnsi" w:hAnsiTheme="minorHAnsi"/>
        </w:rPr>
        <w:t>Leonardo</w:t>
      </w:r>
      <w:r w:rsidRPr="002F5346">
        <w:rPr>
          <w:rFonts w:asciiTheme="minorHAnsi" w:hAnsiTheme="minorHAnsi"/>
        </w:rPr>
        <w:t xml:space="preserve"> Da Vinci, nr. 6,</w:t>
      </w:r>
    </w:p>
    <w:p w14:paraId="672BFE3E"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TRA</w:t>
      </w:r>
    </w:p>
    <w:p w14:paraId="1DC58C15" w14:textId="77777777" w:rsidR="002F6BD7" w:rsidRPr="002F5346" w:rsidRDefault="002F6BD7" w:rsidP="002F6BD7">
      <w:pPr>
        <w:suppressAutoHyphens/>
        <w:spacing w:before="120" w:after="120"/>
        <w:jc w:val="both"/>
        <w:rPr>
          <w:rFonts w:asciiTheme="minorHAnsi" w:hAnsiTheme="minorHAnsi"/>
          <w:spacing w:val="-4"/>
        </w:rPr>
      </w:pPr>
      <w:r w:rsidRPr="002F5346">
        <w:rPr>
          <w:rFonts w:asciiTheme="minorHAnsi" w:hAnsiTheme="minorHAnsi"/>
          <w:spacing w:val="-4"/>
        </w:rPr>
        <w:t>l’Amministrazione Regionale d’Abruzzo (nel seguito indicata come Amministrazione) con sede e domicilio fiscale in L’Aquila (AQ), Codice fiscale nr. 80003170661, in persona del Dott. __________,</w:t>
      </w:r>
    </w:p>
    <w:p w14:paraId="3E9BC943"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spacing w:val="-4"/>
        </w:rPr>
        <w:t xml:space="preserve">nato il ______ (C.F. ________) a ____ (__), nella sua qualità di Direttore del </w:t>
      </w:r>
      <w:r w:rsidRPr="002F5346">
        <w:rPr>
          <w:rFonts w:asciiTheme="minorHAnsi" w:hAnsiTheme="minorHAnsi"/>
          <w:i/>
          <w:spacing w:val="-4"/>
        </w:rPr>
        <w:t>Dipartimento della Presidenza e Rapporti con l’Europa</w:t>
      </w:r>
      <w:r w:rsidRPr="002F5346">
        <w:rPr>
          <w:rFonts w:asciiTheme="minorHAnsi" w:hAnsiTheme="minorHAnsi"/>
        </w:rPr>
        <w:t xml:space="preserve"> il quale sottoscrive il presente contratto in rappresentanza dell’Amministrazione Regionale, in virtù dell’espressa previsione normativa contenuta nell’art. 5, comma 2, lett. f), ai sensi della L.R., 14-09-1999, nr. 77 e ss. mm. ii., </w:t>
      </w:r>
    </w:p>
    <w:p w14:paraId="7984DBB0"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E</w:t>
      </w:r>
    </w:p>
    <w:p w14:paraId="78ECF2A9" w14:textId="77777777" w:rsidR="002F6BD7" w:rsidRPr="002F5346" w:rsidRDefault="002F6BD7" w:rsidP="002F6BD7">
      <w:pPr>
        <w:suppressAutoHyphens/>
        <w:spacing w:before="120" w:after="120"/>
        <w:jc w:val="both"/>
        <w:rPr>
          <w:rFonts w:asciiTheme="minorHAnsi" w:hAnsiTheme="minorHAnsi"/>
          <w:u w:val="single"/>
        </w:rPr>
      </w:pPr>
      <w:r w:rsidRPr="002F5346">
        <w:rPr>
          <w:rFonts w:asciiTheme="minorHAnsi" w:hAnsiTheme="minorHAnsi"/>
        </w:rPr>
        <w:t xml:space="preserve">Il </w:t>
      </w:r>
      <w:proofErr w:type="spellStart"/>
      <w:r w:rsidRPr="002F5346">
        <w:rPr>
          <w:rFonts w:asciiTheme="minorHAnsi" w:hAnsiTheme="minorHAnsi"/>
        </w:rPr>
        <w:t>Sig</w:t>
      </w:r>
      <w:proofErr w:type="spellEnd"/>
      <w:r w:rsidRPr="002F5346">
        <w:rPr>
          <w:rFonts w:asciiTheme="minorHAnsi" w:hAnsiTheme="minorHAnsi"/>
        </w:rPr>
        <w:t xml:space="preserve"> …………, nato a ………… il ………… e residente a ………… in via …………, che interviene al presente atto in qualità di legale rappresentante del …………, C.F. e P. I,V.A. ………… ed iscrizione al Registro delle Imprese di ………… n. …… … prot. ……….con sede legale in …………, via …………, n. ……, come risulta dal (certificato della CCIAA o - in casi rari – dalla procura generale o speciale) che si allega  al presente atto sotto la lettera “A”;</w:t>
      </w:r>
    </w:p>
    <w:p w14:paraId="352623AC"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PREMESSO CHE</w:t>
      </w:r>
    </w:p>
    <w:p w14:paraId="496C45A3" w14:textId="74D2781A" w:rsidR="002E4C66" w:rsidRPr="002E4C66" w:rsidRDefault="002F6BD7" w:rsidP="002E4C66">
      <w:pPr>
        <w:pStyle w:val="Paragrafoelenco"/>
        <w:numPr>
          <w:ilvl w:val="0"/>
          <w:numId w:val="35"/>
        </w:numPr>
        <w:suppressAutoHyphens/>
        <w:spacing w:before="120" w:after="120"/>
        <w:ind w:left="426" w:hanging="426"/>
        <w:jc w:val="both"/>
        <w:rPr>
          <w:rFonts w:asciiTheme="minorHAnsi" w:hAnsiTheme="minorHAnsi"/>
          <w:b/>
          <w:spacing w:val="-4"/>
        </w:rPr>
      </w:pPr>
      <w:r w:rsidRPr="002E4C66">
        <w:rPr>
          <w:rFonts w:asciiTheme="minorHAnsi" w:hAnsiTheme="minorHAnsi"/>
        </w:rPr>
        <w:t xml:space="preserve">con Determinazione Dirigenziale del ________, nr _____, il </w:t>
      </w:r>
      <w:r w:rsidRPr="002E4C66">
        <w:rPr>
          <w:rFonts w:asciiTheme="minorHAnsi" w:hAnsiTheme="minorHAnsi"/>
          <w:i/>
          <w:spacing w:val="-4"/>
        </w:rPr>
        <w:t>Dipartimento della Presidenza e Rapporti con l’Europa</w:t>
      </w:r>
      <w:r w:rsidRPr="002E4C66">
        <w:rPr>
          <w:rFonts w:asciiTheme="minorHAnsi" w:hAnsiTheme="minorHAnsi"/>
        </w:rPr>
        <w:t xml:space="preserve"> ha indetto una procedura aperta di selezione pubblica del contraente, ai sensi dell’art. </w:t>
      </w:r>
      <w:r w:rsidR="002E4C66" w:rsidRPr="002E4C66">
        <w:rPr>
          <w:rFonts w:asciiTheme="minorHAnsi" w:hAnsiTheme="minorHAnsi"/>
        </w:rPr>
        <w:t>71</w:t>
      </w:r>
      <w:r w:rsidRPr="002E4C66">
        <w:rPr>
          <w:rFonts w:asciiTheme="minorHAnsi" w:hAnsiTheme="minorHAnsi"/>
        </w:rPr>
        <w:t xml:space="preserve">, D.Lgs., nr. </w:t>
      </w:r>
      <w:r w:rsidR="002E4C66" w:rsidRPr="002E4C66">
        <w:rPr>
          <w:rFonts w:asciiTheme="minorHAnsi" w:hAnsiTheme="minorHAnsi"/>
        </w:rPr>
        <w:t>36</w:t>
      </w:r>
      <w:r w:rsidRPr="002E4C66">
        <w:rPr>
          <w:rFonts w:asciiTheme="minorHAnsi" w:hAnsiTheme="minorHAnsi"/>
        </w:rPr>
        <w:t>/</w:t>
      </w:r>
      <w:r w:rsidR="00B73592" w:rsidRPr="002E4C66">
        <w:rPr>
          <w:rFonts w:asciiTheme="minorHAnsi" w:hAnsiTheme="minorHAnsi"/>
        </w:rPr>
        <w:t>201</w:t>
      </w:r>
      <w:r w:rsidR="002E4C66" w:rsidRPr="002E4C66">
        <w:rPr>
          <w:rFonts w:asciiTheme="minorHAnsi" w:hAnsiTheme="minorHAnsi"/>
        </w:rPr>
        <w:t>3</w:t>
      </w:r>
      <w:r w:rsidR="003C23DF">
        <w:rPr>
          <w:rFonts w:asciiTheme="minorHAnsi" w:hAnsiTheme="minorHAnsi"/>
        </w:rPr>
        <w:t xml:space="preserve">, </w:t>
      </w:r>
      <w:r w:rsidRPr="002E4C66">
        <w:rPr>
          <w:rFonts w:asciiTheme="minorHAnsi" w:hAnsiTheme="minorHAnsi"/>
        </w:rPr>
        <w:t xml:space="preserve">per l’aggiudicazione del servizio </w:t>
      </w:r>
      <w:r w:rsidR="002E4C66" w:rsidRPr="002E4C66">
        <w:rPr>
          <w:rFonts w:asciiTheme="minorHAnsi" w:hAnsiTheme="minorHAnsi"/>
        </w:rPr>
        <w:t xml:space="preserve">………………. </w:t>
      </w:r>
      <w:r w:rsidRPr="002E4C66">
        <w:rPr>
          <w:rFonts w:asciiTheme="minorHAnsi" w:hAnsiTheme="minorHAnsi"/>
        </w:rPr>
        <w:t xml:space="preserve">connessa all’attuazione del </w:t>
      </w:r>
      <w:r w:rsidR="002E4C66" w:rsidRPr="002E4C66">
        <w:rPr>
          <w:rFonts w:asciiTheme="minorHAnsi" w:hAnsiTheme="minorHAnsi"/>
          <w:bCs/>
          <w:spacing w:val="-4"/>
        </w:rPr>
        <w:t>all’attuazione del Programma Regionale cofinanziato dal FSE+ - Priorità “…….”, Azione “……”, Obiettivo specifico “……………” - per il periodo di programmazione 2021-2027 (D.D.___ nr. ____) CIG _____ CUP _____________</w:t>
      </w:r>
    </w:p>
    <w:p w14:paraId="3353A0B4" w14:textId="6BDB9A3A" w:rsidR="002F6BD7" w:rsidRPr="002E4C66" w:rsidRDefault="002F6BD7" w:rsidP="002E4C66">
      <w:pPr>
        <w:pStyle w:val="Paragrafoelenco"/>
        <w:numPr>
          <w:ilvl w:val="0"/>
          <w:numId w:val="35"/>
        </w:numPr>
        <w:suppressAutoHyphens/>
        <w:spacing w:before="120" w:after="120"/>
        <w:ind w:left="426" w:hanging="426"/>
        <w:jc w:val="both"/>
        <w:rPr>
          <w:rFonts w:asciiTheme="minorHAnsi" w:hAnsiTheme="minorHAnsi"/>
          <w:b/>
          <w:spacing w:val="-4"/>
        </w:rPr>
      </w:pPr>
      <w:r w:rsidRPr="002E4C66">
        <w:rPr>
          <w:rFonts w:asciiTheme="minorHAnsi" w:hAnsiTheme="minorHAnsi"/>
          <w:spacing w:val="-8"/>
        </w:rPr>
        <w:t xml:space="preserve">il sopra indicato servizio è stato aggiudicato al ____________ che ha offerto, sull’importo a base di gara di Euro </w:t>
      </w:r>
      <w:r w:rsidR="00C521DA" w:rsidRPr="002E4C66">
        <w:rPr>
          <w:rFonts w:asciiTheme="minorHAnsi" w:hAnsiTheme="minorHAnsi"/>
          <w:strike/>
          <w:spacing w:val="-8"/>
        </w:rPr>
        <w:t>_________</w:t>
      </w:r>
      <w:r w:rsidRPr="002E4C66">
        <w:rPr>
          <w:rFonts w:asciiTheme="minorHAnsi" w:hAnsiTheme="minorHAnsi"/>
          <w:spacing w:val="-8"/>
        </w:rPr>
        <w:t xml:space="preserve"> IVA esclusa, la somma di Euro ___________ (_________/00) IVA esclusa, come più precisamente si evi</w:t>
      </w:r>
      <w:r w:rsidRPr="002E4C66">
        <w:rPr>
          <w:rFonts w:asciiTheme="minorHAnsi" w:hAnsiTheme="minorHAnsi"/>
        </w:rPr>
        <w:t xml:space="preserve">nce dal verbale redatto in data _________ e dalla Determinazione del </w:t>
      </w:r>
      <w:r w:rsidRPr="002E4C66">
        <w:rPr>
          <w:rFonts w:asciiTheme="minorHAnsi" w:hAnsiTheme="minorHAnsi"/>
          <w:spacing w:val="-4"/>
        </w:rPr>
        <w:t xml:space="preserve">Direttore del </w:t>
      </w:r>
      <w:r w:rsidRPr="002E4C66">
        <w:rPr>
          <w:rFonts w:asciiTheme="minorHAnsi" w:hAnsiTheme="minorHAnsi"/>
          <w:i/>
          <w:spacing w:val="-4"/>
        </w:rPr>
        <w:t>Dipartimento della Presidenza e Rapporti con l’Europa</w:t>
      </w:r>
      <w:r w:rsidRPr="002E4C66">
        <w:rPr>
          <w:rFonts w:asciiTheme="minorHAnsi" w:hAnsiTheme="minorHAnsi"/>
        </w:rPr>
        <w:t>, del__________, nr._____.</w:t>
      </w:r>
    </w:p>
    <w:p w14:paraId="2A48FB53"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Tanto premesso e confermato e che s’intende parte integrante e sostanziale del presente contratto, i comparenti convengono e stipulano quanto espressamente segue:</w:t>
      </w:r>
    </w:p>
    <w:p w14:paraId="4CDE6223"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1 - OGGETTO DEL CONTRATTO</w:t>
      </w:r>
    </w:p>
    <w:p w14:paraId="0A67C165" w14:textId="442994AB"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lastRenderedPageBreak/>
        <w:t xml:space="preserve">1. </w:t>
      </w:r>
      <w:r w:rsidRPr="002F5346">
        <w:rPr>
          <w:rFonts w:asciiTheme="minorHAnsi" w:hAnsiTheme="minorHAnsi"/>
        </w:rPr>
        <w:t>La Regione Abruzzo, come sopra rappresentata, affida al _____ aggiudicatario che accetta, il “Servizio di</w:t>
      </w:r>
      <w:r w:rsidR="002E4C66">
        <w:rPr>
          <w:rFonts w:asciiTheme="minorHAnsi" w:hAnsiTheme="minorHAnsi"/>
        </w:rPr>
        <w:t xml:space="preserve"> …………………………………………………………………………………………………..</w:t>
      </w:r>
      <w:r w:rsidRPr="002F5346">
        <w:rPr>
          <w:rFonts w:asciiTheme="minorHAnsi" w:hAnsiTheme="minorHAnsi"/>
        </w:rPr>
        <w:t>” - per il periodo di programmazione 20</w:t>
      </w:r>
      <w:r w:rsidR="002E4C66">
        <w:rPr>
          <w:rFonts w:asciiTheme="minorHAnsi" w:hAnsiTheme="minorHAnsi"/>
        </w:rPr>
        <w:t>21</w:t>
      </w:r>
      <w:r w:rsidRPr="002F5346">
        <w:rPr>
          <w:rFonts w:asciiTheme="minorHAnsi" w:hAnsiTheme="minorHAnsi"/>
        </w:rPr>
        <w:t>-202</w:t>
      </w:r>
      <w:r w:rsidR="002E4C66">
        <w:rPr>
          <w:rFonts w:asciiTheme="minorHAnsi" w:hAnsiTheme="minorHAnsi"/>
        </w:rPr>
        <w:t>7</w:t>
      </w:r>
      <w:r w:rsidRPr="002F5346">
        <w:rPr>
          <w:rFonts w:asciiTheme="minorHAnsi" w:hAnsiTheme="minorHAnsi"/>
        </w:rPr>
        <w:t>, secondo le modalità, termini e condizioni di seguito indicate.</w:t>
      </w:r>
    </w:p>
    <w:p w14:paraId="4972E9A7" w14:textId="77777777" w:rsidR="002F6BD7" w:rsidRPr="002F5346" w:rsidRDefault="002F6BD7" w:rsidP="002F6BD7">
      <w:pPr>
        <w:suppressAutoHyphens/>
        <w:spacing w:before="120" w:after="120"/>
        <w:jc w:val="center"/>
        <w:rPr>
          <w:rFonts w:asciiTheme="minorHAnsi" w:hAnsiTheme="minorHAnsi"/>
          <w:b/>
        </w:rPr>
      </w:pPr>
    </w:p>
    <w:p w14:paraId="587A7AB7"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2 - DURATA DEL CONTRATTO</w:t>
      </w:r>
    </w:p>
    <w:p w14:paraId="6DC2B085"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Il presente contratto decorre dalla data di stipulazione ed ha durata trentasei mesi, salvo eventuale differimento del termine di realizzazione del presente servizio per oggettive comprovate esigenze esclusivamente dell’Amministrazione Regionale.</w:t>
      </w:r>
    </w:p>
    <w:p w14:paraId="60FAC9B0" w14:textId="77777777" w:rsidR="002F6BD7" w:rsidRPr="002F5346" w:rsidRDefault="002F6BD7" w:rsidP="002F6BD7">
      <w:pPr>
        <w:suppressAutoHyphens/>
        <w:spacing w:before="120" w:after="120"/>
        <w:jc w:val="center"/>
        <w:rPr>
          <w:rFonts w:asciiTheme="minorHAnsi" w:hAnsiTheme="minorHAnsi"/>
          <w:b/>
        </w:rPr>
      </w:pPr>
    </w:p>
    <w:p w14:paraId="10184A05"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3 - MODALITÀ DI REALIZZAZIONE</w:t>
      </w:r>
    </w:p>
    <w:p w14:paraId="0EDC5692" w14:textId="77777777" w:rsidR="002F6BD7" w:rsidRPr="002F5346" w:rsidRDefault="002F6BD7" w:rsidP="002F6BD7">
      <w:pPr>
        <w:widowControl w:val="0"/>
        <w:numPr>
          <w:ilvl w:val="0"/>
          <w:numId w:val="34"/>
        </w:numPr>
        <w:tabs>
          <w:tab w:val="clear" w:pos="720"/>
          <w:tab w:val="num" w:pos="284"/>
        </w:tabs>
        <w:suppressAutoHyphens/>
        <w:spacing w:before="120" w:after="120"/>
        <w:ind w:left="0" w:firstLine="0"/>
        <w:jc w:val="both"/>
        <w:rPr>
          <w:rFonts w:asciiTheme="minorHAnsi" w:hAnsiTheme="minorHAnsi"/>
        </w:rPr>
      </w:pPr>
      <w:r w:rsidRPr="002F5346">
        <w:rPr>
          <w:rFonts w:asciiTheme="minorHAnsi" w:hAnsiTheme="minorHAnsi"/>
        </w:rPr>
        <w:t xml:space="preserve">Il servizio dovrà essere realizzato in perfetta conformità al capitolato speciale d’oneri e disciplinare di gara, nonché </w:t>
      </w:r>
      <w:r w:rsidR="00821F68" w:rsidRPr="002F5346">
        <w:rPr>
          <w:rFonts w:asciiTheme="minorHAnsi" w:hAnsiTheme="minorHAnsi"/>
        </w:rPr>
        <w:t>all’offerta tecnica (Allegato “A</w:t>
      </w:r>
      <w:r w:rsidRPr="002F5346">
        <w:rPr>
          <w:rFonts w:asciiTheme="minorHAnsi" w:hAnsiTheme="minorHAnsi"/>
        </w:rPr>
        <w:t>”) ed al</w:t>
      </w:r>
      <w:r w:rsidR="00821F68" w:rsidRPr="002F5346">
        <w:rPr>
          <w:rFonts w:asciiTheme="minorHAnsi" w:hAnsiTheme="minorHAnsi"/>
        </w:rPr>
        <w:t>l’offerta economica (Allegato “B</w:t>
      </w:r>
      <w:r w:rsidRPr="002F5346">
        <w:rPr>
          <w:rFonts w:asciiTheme="minorHAnsi" w:hAnsiTheme="minorHAnsi"/>
        </w:rPr>
        <w:t>”) presentate dall’Aggiudicatario, che costituiscono parte integrante e sostanziale del presente contratto, anche se allo stesso non materialmente allegati, e che l’Aggiudicatario dichiara di conoscere ed accettare integralmente.</w:t>
      </w:r>
    </w:p>
    <w:p w14:paraId="35F1CDB8" w14:textId="77777777" w:rsidR="002F6BD7" w:rsidRPr="002F5346" w:rsidRDefault="002F6BD7" w:rsidP="002F6BD7">
      <w:pPr>
        <w:suppressAutoHyphens/>
        <w:spacing w:before="120" w:after="120"/>
        <w:jc w:val="center"/>
        <w:rPr>
          <w:rFonts w:asciiTheme="minorHAnsi" w:hAnsiTheme="minorHAnsi"/>
          <w:b/>
        </w:rPr>
      </w:pPr>
    </w:p>
    <w:p w14:paraId="186DEBE8"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4 - CORRISPETTIVO E MODALITÀ DI PAGAMENTO</w:t>
      </w:r>
    </w:p>
    <w:p w14:paraId="4BFFD183"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Per la realizzazione del servizio di cui all’articolo 1, la Regione Abruzzo si obbliga a corrispondere</w:t>
      </w:r>
      <w:r w:rsidR="00B73592" w:rsidRPr="002F5346">
        <w:rPr>
          <w:rFonts w:asciiTheme="minorHAnsi" w:hAnsiTheme="minorHAnsi"/>
        </w:rPr>
        <w:t xml:space="preserve"> </w:t>
      </w:r>
      <w:r w:rsidRPr="002F5346">
        <w:rPr>
          <w:rFonts w:asciiTheme="minorHAnsi" w:hAnsiTheme="minorHAnsi"/>
        </w:rPr>
        <w:t>all’aggiudicatario la somma di Euro ________</w:t>
      </w:r>
      <w:r w:rsidRPr="002F5346">
        <w:rPr>
          <w:rFonts w:asciiTheme="minorHAnsi" w:hAnsiTheme="minorHAnsi"/>
          <w:spacing w:val="-8"/>
        </w:rPr>
        <w:t>(________/00) IVA esclusa</w:t>
      </w:r>
      <w:r w:rsidRPr="002F5346">
        <w:rPr>
          <w:rFonts w:asciiTheme="minorHAnsi" w:hAnsiTheme="minorHAnsi"/>
        </w:rPr>
        <w:t>. Detto importo si deve intendere onnicomprensivo di tutte le prestazioni indicate, nonché di qualsivoglia ulteriore onere, diretto od indiretto.</w:t>
      </w:r>
    </w:p>
    <w:p w14:paraId="30156B34"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2. </w:t>
      </w:r>
      <w:r w:rsidRPr="002F5346">
        <w:rPr>
          <w:rFonts w:asciiTheme="minorHAnsi" w:hAnsiTheme="minorHAnsi"/>
        </w:rPr>
        <w:t xml:space="preserve">Le modalità di pagamento sono stabilite dall’articolo </w:t>
      </w:r>
      <w:r w:rsidR="006F43A0" w:rsidRPr="002F5346">
        <w:rPr>
          <w:rFonts w:asciiTheme="minorHAnsi" w:hAnsiTheme="minorHAnsi"/>
        </w:rPr>
        <w:t>…..</w:t>
      </w:r>
      <w:r w:rsidRPr="002F5346">
        <w:rPr>
          <w:rFonts w:asciiTheme="minorHAnsi" w:hAnsiTheme="minorHAnsi"/>
        </w:rPr>
        <w:t xml:space="preserve"> del Disciplinare di gara, Sezione </w:t>
      </w:r>
      <w:r w:rsidR="006F43A0" w:rsidRPr="002F5346">
        <w:rPr>
          <w:rFonts w:asciiTheme="minorHAnsi" w:hAnsiTheme="minorHAnsi"/>
        </w:rPr>
        <w:t>….</w:t>
      </w:r>
      <w:r w:rsidRPr="002F5346">
        <w:rPr>
          <w:rFonts w:asciiTheme="minorHAnsi" w:hAnsiTheme="minorHAnsi"/>
        </w:rPr>
        <w:t xml:space="preserve"> Esecuzione del contratto, a cui espressamente i contraenti rinviano.</w:t>
      </w:r>
    </w:p>
    <w:p w14:paraId="40BE70D9"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Ai sensi e per gli effetti dell’art. 3, comma 8, della Legge 13 agosto 2010, n. 136, l’Aggiudicatario si impegna a rispettare puntualmente quanto previsto dalla predetta disposizione in ordine agli obblighi di tracciabilità dei flussi finanziari.</w:t>
      </w:r>
    </w:p>
    <w:p w14:paraId="64FC0F32" w14:textId="77777777" w:rsidR="002F6BD7" w:rsidRPr="00603F77" w:rsidRDefault="002F6BD7" w:rsidP="002F6BD7">
      <w:pPr>
        <w:suppressAutoHyphens/>
        <w:spacing w:before="120" w:after="120"/>
        <w:jc w:val="both"/>
        <w:rPr>
          <w:rFonts w:asciiTheme="minorHAnsi" w:hAnsiTheme="minorHAnsi"/>
        </w:rPr>
      </w:pPr>
      <w:r w:rsidRPr="002F5346">
        <w:rPr>
          <w:rFonts w:asciiTheme="minorHAnsi" w:hAnsiTheme="minorHAnsi"/>
        </w:rPr>
        <w:t xml:space="preserve">Secondo quanto disposto dall’art. 3, comma 9 bis, della Legge 13 agosto 2010, n. 136, il mancato utilizzo, nella transazione finanziaria, del bonifico bancario o postale, ovvero di altri strumenti idonei a consentire la piena tracciabilità delle operazioni di pagamento costituisce causa di </w:t>
      </w:r>
      <w:r w:rsidRPr="00603F77">
        <w:rPr>
          <w:rFonts w:asciiTheme="minorHAnsi" w:hAnsiTheme="minorHAnsi"/>
        </w:rPr>
        <w:t>risoluzione del contratto.</w:t>
      </w:r>
    </w:p>
    <w:p w14:paraId="34DFCD40" w14:textId="3D8FBA13" w:rsidR="002F6BD7" w:rsidRPr="002F5346" w:rsidRDefault="002F6BD7" w:rsidP="002F6BD7">
      <w:pPr>
        <w:suppressAutoHyphens/>
        <w:spacing w:before="120" w:after="120"/>
        <w:jc w:val="both"/>
        <w:rPr>
          <w:rFonts w:asciiTheme="minorHAnsi" w:hAnsiTheme="minorHAnsi"/>
        </w:rPr>
      </w:pPr>
      <w:r w:rsidRPr="00603F77">
        <w:rPr>
          <w:rFonts w:asciiTheme="minorHAnsi" w:hAnsiTheme="minorHAnsi"/>
        </w:rPr>
        <w:t xml:space="preserve">Ai sensi dell’art. </w:t>
      </w:r>
      <w:r w:rsidR="00614EBB" w:rsidRPr="00603F77">
        <w:rPr>
          <w:rFonts w:asciiTheme="minorHAnsi" w:hAnsiTheme="minorHAnsi"/>
        </w:rPr>
        <w:t xml:space="preserve">125 </w:t>
      </w:r>
      <w:r w:rsidRPr="00603F77">
        <w:rPr>
          <w:rFonts w:asciiTheme="minorHAnsi" w:hAnsiTheme="minorHAnsi"/>
        </w:rPr>
        <w:t xml:space="preserve">del </w:t>
      </w:r>
      <w:proofErr w:type="spellStart"/>
      <w:r w:rsidRPr="00603F77">
        <w:rPr>
          <w:rFonts w:asciiTheme="minorHAnsi" w:hAnsiTheme="minorHAnsi"/>
        </w:rPr>
        <w:t>D.</w:t>
      </w:r>
      <w:r w:rsidR="00614EBB" w:rsidRPr="00603F77">
        <w:rPr>
          <w:rFonts w:asciiTheme="minorHAnsi" w:hAnsiTheme="minorHAnsi"/>
        </w:rPr>
        <w:t>Lgs</w:t>
      </w:r>
      <w:proofErr w:type="spellEnd"/>
      <w:r w:rsidR="00614EBB" w:rsidRPr="00603F77">
        <w:rPr>
          <w:rFonts w:asciiTheme="minorHAnsi" w:hAnsiTheme="minorHAnsi"/>
        </w:rPr>
        <w:t xml:space="preserve"> 36/2023</w:t>
      </w:r>
      <w:r w:rsidRPr="00603F77">
        <w:rPr>
          <w:rFonts w:asciiTheme="minorHAnsi" w:hAnsiTheme="minorHAnsi"/>
        </w:rPr>
        <w:t xml:space="preserve"> l’importo dei pagamenti saranno bonificati dall’Amministrazione, entro </w:t>
      </w:r>
      <w:r w:rsidR="00614EBB" w:rsidRPr="00603F77">
        <w:rPr>
          <w:rFonts w:asciiTheme="minorHAnsi" w:hAnsiTheme="minorHAnsi"/>
        </w:rPr>
        <w:t>3</w:t>
      </w:r>
      <w:r w:rsidRPr="00603F77">
        <w:rPr>
          <w:rFonts w:asciiTheme="minorHAnsi" w:hAnsiTheme="minorHAnsi"/>
        </w:rPr>
        <w:t>0 (</w:t>
      </w:r>
      <w:r w:rsidR="00614EBB" w:rsidRPr="00603F77">
        <w:rPr>
          <w:rFonts w:asciiTheme="minorHAnsi" w:hAnsiTheme="minorHAnsi"/>
        </w:rPr>
        <w:t>trenta</w:t>
      </w:r>
      <w:r w:rsidRPr="00603F77">
        <w:rPr>
          <w:rFonts w:asciiTheme="minorHAnsi" w:hAnsiTheme="minorHAnsi"/>
        </w:rPr>
        <w:t>) giorni dalla data di ricevimento della fattura</w:t>
      </w:r>
      <w:r w:rsidR="00B041C2" w:rsidRPr="00603F77">
        <w:rPr>
          <w:rFonts w:asciiTheme="minorHAnsi" w:hAnsiTheme="minorHAnsi"/>
        </w:rPr>
        <w:t xml:space="preserve"> o</w:t>
      </w:r>
      <w:r w:rsidRPr="00603F77">
        <w:rPr>
          <w:rFonts w:asciiTheme="minorHAnsi" w:hAnsiTheme="minorHAnsi"/>
        </w:rPr>
        <w:t xml:space="preserve"> dall’accertamento della conformità della prestazione effettuata alle previsioni contrattuali</w:t>
      </w:r>
      <w:r w:rsidRPr="002F5346">
        <w:rPr>
          <w:rFonts w:asciiTheme="minorHAnsi" w:hAnsiTheme="minorHAnsi"/>
        </w:rPr>
        <w:t>, sul conto corrente n. _____________, intestato a __________________ presso ________________, Ag. ______________ in _______________ Via _________________, IBAN __________________________________.</w:t>
      </w:r>
    </w:p>
    <w:p w14:paraId="08D1F329"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L’Aggiudicatario dichiara che il predetto conto opera nel rispetto della Legge 13 agosto 2010, n. 136.</w:t>
      </w:r>
    </w:p>
    <w:p w14:paraId="796A1660"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 xml:space="preserve">L’Aggiudicatario, sotto la propria esclusiva responsabilità, renderà tempestivamente note all’Amministrazione le variazioni che si verificassero circa le modalità di accredito di cui sopra. In difetto di tale comunicazione, anche se le variazioni venissero pubblicate nei modi di legge, </w:t>
      </w:r>
      <w:r w:rsidRPr="002F5346">
        <w:rPr>
          <w:rFonts w:asciiTheme="minorHAnsi" w:hAnsiTheme="minorHAnsi"/>
        </w:rPr>
        <w:lastRenderedPageBreak/>
        <w:t xml:space="preserve">l’Aggiudicatario non potrà sollevare eccezioni in ordine ad eventuali ritardi dei pagamenti, né in ordine ai pagamenti già effettuati.  </w:t>
      </w:r>
    </w:p>
    <w:p w14:paraId="75E960B3" w14:textId="77777777" w:rsidR="002F6BD7" w:rsidRPr="002F5346" w:rsidRDefault="002F6BD7" w:rsidP="002F6BD7">
      <w:pPr>
        <w:suppressAutoHyphens/>
        <w:spacing w:before="120" w:after="120"/>
        <w:jc w:val="center"/>
        <w:rPr>
          <w:rFonts w:asciiTheme="minorHAnsi" w:hAnsiTheme="minorHAnsi"/>
          <w:b/>
        </w:rPr>
      </w:pPr>
    </w:p>
    <w:p w14:paraId="152FAE96"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5 - CAUZIONE DEFINITIVA</w:t>
      </w:r>
    </w:p>
    <w:p w14:paraId="61497832" w14:textId="7E8669A9" w:rsidR="002F6BD7" w:rsidRPr="002F5346" w:rsidRDefault="002F6BD7" w:rsidP="002F6BD7">
      <w:pPr>
        <w:suppressAutoHyphens/>
        <w:spacing w:before="120" w:after="120"/>
        <w:jc w:val="both"/>
        <w:rPr>
          <w:rFonts w:asciiTheme="minorHAnsi" w:hAnsiTheme="minorHAnsi"/>
          <w:bCs/>
        </w:rPr>
      </w:pPr>
      <w:r w:rsidRPr="002F5346">
        <w:rPr>
          <w:rFonts w:asciiTheme="minorHAnsi" w:hAnsiTheme="minorHAnsi"/>
          <w:b/>
          <w:bCs/>
        </w:rPr>
        <w:t xml:space="preserve">1. </w:t>
      </w:r>
      <w:r w:rsidRPr="002F5346">
        <w:rPr>
          <w:rFonts w:asciiTheme="minorHAnsi" w:hAnsiTheme="minorHAnsi"/>
          <w:bCs/>
        </w:rPr>
        <w:t>L’Aggiudicatario, a garanzia degli obblighi assunti con il presente contratto e del risarcimento dei danni derivanti da inadempimento degli stessi, ha costituito, ai sensi</w:t>
      </w:r>
      <w:r w:rsidR="00B73592" w:rsidRPr="002F5346">
        <w:rPr>
          <w:rFonts w:asciiTheme="minorHAnsi" w:hAnsiTheme="minorHAnsi"/>
          <w:bCs/>
        </w:rPr>
        <w:t xml:space="preserve"> </w:t>
      </w:r>
      <w:r w:rsidR="00B73592" w:rsidRPr="002F5346">
        <w:rPr>
          <w:rFonts w:asciiTheme="minorHAnsi" w:hAnsiTheme="minorHAnsi"/>
        </w:rPr>
        <w:t>dell’art.</w:t>
      </w:r>
      <w:r w:rsidR="009E0539">
        <w:rPr>
          <w:rFonts w:asciiTheme="minorHAnsi" w:hAnsiTheme="minorHAnsi"/>
        </w:rPr>
        <w:t xml:space="preserve"> </w:t>
      </w:r>
      <w:r w:rsidR="00B73592" w:rsidRPr="002F5346">
        <w:rPr>
          <w:rFonts w:asciiTheme="minorHAnsi" w:hAnsiTheme="minorHAnsi"/>
        </w:rPr>
        <w:t>1</w:t>
      </w:r>
      <w:r w:rsidR="002E4C66">
        <w:rPr>
          <w:rFonts w:asciiTheme="minorHAnsi" w:hAnsiTheme="minorHAnsi"/>
        </w:rPr>
        <w:t>17</w:t>
      </w:r>
      <w:r w:rsidR="00B73592" w:rsidRPr="002F5346">
        <w:rPr>
          <w:rFonts w:asciiTheme="minorHAnsi" w:hAnsiTheme="minorHAnsi"/>
        </w:rPr>
        <w:t xml:space="preserve">, del D.lgs. n. </w:t>
      </w:r>
      <w:r w:rsidR="002E4C66">
        <w:rPr>
          <w:rFonts w:asciiTheme="minorHAnsi" w:hAnsiTheme="minorHAnsi"/>
        </w:rPr>
        <w:t>36</w:t>
      </w:r>
      <w:r w:rsidR="00B73592" w:rsidRPr="002F5346">
        <w:rPr>
          <w:rFonts w:asciiTheme="minorHAnsi" w:hAnsiTheme="minorHAnsi"/>
        </w:rPr>
        <w:t>/20</w:t>
      </w:r>
      <w:r w:rsidR="002E4C66">
        <w:rPr>
          <w:rFonts w:asciiTheme="minorHAnsi" w:hAnsiTheme="minorHAnsi"/>
        </w:rPr>
        <w:t>23</w:t>
      </w:r>
      <w:r w:rsidRPr="002F5346">
        <w:rPr>
          <w:rFonts w:asciiTheme="minorHAnsi" w:hAnsiTheme="minorHAnsi"/>
          <w:bCs/>
        </w:rPr>
        <w:t xml:space="preserve">, congrua cauzione definitiva di €. ______________,00 (Euro ______________/00), a mezzo fideiussione  nr. _________ prestata in data ________ dal (specificare banca) ______, (come stabilito dall’art. </w:t>
      </w:r>
      <w:r w:rsidR="006F43A0" w:rsidRPr="002F5346">
        <w:rPr>
          <w:rFonts w:asciiTheme="minorHAnsi" w:hAnsiTheme="minorHAnsi"/>
          <w:bCs/>
        </w:rPr>
        <w:t>…</w:t>
      </w:r>
      <w:r w:rsidRPr="002F5346">
        <w:rPr>
          <w:rFonts w:asciiTheme="minorHAnsi" w:hAnsiTheme="minorHAnsi"/>
          <w:bCs/>
        </w:rPr>
        <w:t xml:space="preserve">, comma </w:t>
      </w:r>
      <w:r w:rsidR="006F43A0" w:rsidRPr="002F5346">
        <w:rPr>
          <w:rFonts w:asciiTheme="minorHAnsi" w:hAnsiTheme="minorHAnsi"/>
          <w:bCs/>
        </w:rPr>
        <w:t>…</w:t>
      </w:r>
      <w:r w:rsidRPr="002F5346">
        <w:rPr>
          <w:rFonts w:asciiTheme="minorHAnsi" w:hAnsiTheme="minorHAnsi"/>
          <w:bCs/>
        </w:rPr>
        <w:t xml:space="preserve">, lett. </w:t>
      </w:r>
      <w:r w:rsidR="006F43A0" w:rsidRPr="002F5346">
        <w:rPr>
          <w:rFonts w:asciiTheme="minorHAnsi" w:hAnsiTheme="minorHAnsi"/>
          <w:bCs/>
        </w:rPr>
        <w:t>…</w:t>
      </w:r>
      <w:r w:rsidRPr="002F5346">
        <w:rPr>
          <w:rFonts w:asciiTheme="minorHAnsi" w:hAnsiTheme="minorHAnsi"/>
          <w:bCs/>
        </w:rPr>
        <w:t xml:space="preserve">), Sezione </w:t>
      </w:r>
      <w:r w:rsidR="006F43A0" w:rsidRPr="002F5346">
        <w:rPr>
          <w:rFonts w:asciiTheme="minorHAnsi" w:hAnsiTheme="minorHAnsi"/>
          <w:bCs/>
        </w:rPr>
        <w:t>…</w:t>
      </w:r>
      <w:r w:rsidRPr="002F5346">
        <w:rPr>
          <w:rFonts w:asciiTheme="minorHAnsi" w:hAnsiTheme="minorHAnsi"/>
          <w:bCs/>
        </w:rPr>
        <w:t xml:space="preserve"> Esecuzione del Contratto del Disciplinare di gara, a cui espressamente i contraenti rinviano).</w:t>
      </w:r>
    </w:p>
    <w:p w14:paraId="5A950FD9" w14:textId="77777777" w:rsidR="002F6BD7" w:rsidRPr="002F5346" w:rsidRDefault="002F6BD7" w:rsidP="002F6BD7">
      <w:pPr>
        <w:suppressAutoHyphens/>
        <w:spacing w:before="120" w:after="120"/>
        <w:jc w:val="center"/>
        <w:rPr>
          <w:rFonts w:asciiTheme="minorHAnsi" w:hAnsiTheme="minorHAnsi"/>
          <w:b/>
          <w:bCs/>
        </w:rPr>
      </w:pPr>
    </w:p>
    <w:p w14:paraId="238DD113" w14:textId="77777777" w:rsidR="002F6BD7" w:rsidRPr="002F5346" w:rsidRDefault="002F6BD7" w:rsidP="002F6BD7">
      <w:pPr>
        <w:suppressAutoHyphens/>
        <w:spacing w:before="120" w:after="120"/>
        <w:jc w:val="center"/>
        <w:rPr>
          <w:rFonts w:asciiTheme="minorHAnsi" w:hAnsiTheme="minorHAnsi"/>
          <w:b/>
          <w:bCs/>
        </w:rPr>
      </w:pPr>
      <w:r w:rsidRPr="002F5346">
        <w:rPr>
          <w:rFonts w:asciiTheme="minorHAnsi" w:hAnsiTheme="minorHAnsi"/>
          <w:b/>
          <w:bCs/>
        </w:rPr>
        <w:t>ART. 6 - RISERVATEZZA</w:t>
      </w:r>
    </w:p>
    <w:p w14:paraId="129A8632"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L’Aggiudicatario non potrà divulgare, comunicare o diffondere in alcun modo le informazioni, i dati, i documenti e gli altri elementi forniti dall’Amministrazione per l’esecuzione del contratto.</w:t>
      </w:r>
    </w:p>
    <w:p w14:paraId="4D1AD9CC"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2. </w:t>
      </w:r>
      <w:r w:rsidRPr="002F5346">
        <w:rPr>
          <w:rFonts w:asciiTheme="minorHAnsi" w:hAnsiTheme="minorHAnsi"/>
        </w:rPr>
        <w:t>La piena riservatezza dovrà essere osservata dall’Aggiudicatario anche riguardo ai risultati delle azioni intraprese.</w:t>
      </w:r>
    </w:p>
    <w:p w14:paraId="1A223257" w14:textId="77777777" w:rsidR="002F6BD7" w:rsidRPr="002F5346" w:rsidRDefault="002F6BD7" w:rsidP="002F6BD7">
      <w:pPr>
        <w:suppressAutoHyphens/>
        <w:spacing w:before="120" w:after="120"/>
        <w:jc w:val="center"/>
        <w:rPr>
          <w:rFonts w:asciiTheme="minorHAnsi" w:hAnsiTheme="minorHAnsi"/>
          <w:b/>
        </w:rPr>
      </w:pPr>
    </w:p>
    <w:p w14:paraId="2CF1F52B"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7 - NORMATIVA E FORO COMPETENTE</w:t>
      </w:r>
    </w:p>
    <w:p w14:paraId="595749FC"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 xml:space="preserve">L’esecuzione del servizio è regolata: </w:t>
      </w:r>
    </w:p>
    <w:p w14:paraId="04BE40D0" w14:textId="77777777" w:rsidR="002F6BD7" w:rsidRPr="002F5346" w:rsidRDefault="002F6BD7" w:rsidP="002F6BD7">
      <w:pPr>
        <w:widowControl w:val="0"/>
        <w:numPr>
          <w:ilvl w:val="0"/>
          <w:numId w:val="33"/>
        </w:numPr>
        <w:suppressAutoHyphens/>
        <w:spacing w:before="120" w:after="120"/>
        <w:jc w:val="both"/>
        <w:rPr>
          <w:rFonts w:asciiTheme="minorHAnsi" w:hAnsiTheme="minorHAnsi"/>
        </w:rPr>
      </w:pPr>
      <w:r w:rsidRPr="002F5346">
        <w:rPr>
          <w:rFonts w:asciiTheme="minorHAnsi" w:hAnsiTheme="minorHAnsi"/>
        </w:rPr>
        <w:t>dalle clausole del presente contratto;</w:t>
      </w:r>
    </w:p>
    <w:p w14:paraId="11C90D22" w14:textId="77777777" w:rsidR="002F6BD7" w:rsidRPr="002F5346" w:rsidRDefault="002F6BD7" w:rsidP="002F6BD7">
      <w:pPr>
        <w:widowControl w:val="0"/>
        <w:numPr>
          <w:ilvl w:val="0"/>
          <w:numId w:val="33"/>
        </w:numPr>
        <w:suppressAutoHyphens/>
        <w:spacing w:before="120" w:after="120"/>
        <w:jc w:val="both"/>
        <w:rPr>
          <w:rFonts w:asciiTheme="minorHAnsi" w:hAnsiTheme="minorHAnsi"/>
        </w:rPr>
      </w:pPr>
      <w:r w:rsidRPr="002F5346">
        <w:rPr>
          <w:rFonts w:asciiTheme="minorHAnsi" w:hAnsiTheme="minorHAnsi"/>
        </w:rPr>
        <w:t>dal capitolato speciale d’oneri;</w:t>
      </w:r>
    </w:p>
    <w:p w14:paraId="69099336" w14:textId="77777777" w:rsidR="002F6BD7" w:rsidRPr="002F5346" w:rsidRDefault="002F6BD7" w:rsidP="002F6BD7">
      <w:pPr>
        <w:widowControl w:val="0"/>
        <w:numPr>
          <w:ilvl w:val="0"/>
          <w:numId w:val="33"/>
        </w:numPr>
        <w:suppressAutoHyphens/>
        <w:spacing w:before="120" w:after="120"/>
        <w:jc w:val="both"/>
        <w:rPr>
          <w:rFonts w:asciiTheme="minorHAnsi" w:hAnsiTheme="minorHAnsi"/>
        </w:rPr>
      </w:pPr>
      <w:r w:rsidRPr="002F5346">
        <w:rPr>
          <w:rFonts w:asciiTheme="minorHAnsi" w:hAnsiTheme="minorHAnsi"/>
        </w:rPr>
        <w:t>da disciplinare di gara;</w:t>
      </w:r>
    </w:p>
    <w:p w14:paraId="2F6171DC" w14:textId="77777777" w:rsidR="002F6BD7" w:rsidRPr="002F5346" w:rsidRDefault="002F6BD7" w:rsidP="002F6BD7">
      <w:pPr>
        <w:widowControl w:val="0"/>
        <w:numPr>
          <w:ilvl w:val="0"/>
          <w:numId w:val="33"/>
        </w:numPr>
        <w:suppressAutoHyphens/>
        <w:spacing w:before="120" w:after="120"/>
        <w:jc w:val="both"/>
        <w:rPr>
          <w:rFonts w:asciiTheme="minorHAnsi" w:hAnsiTheme="minorHAnsi"/>
        </w:rPr>
      </w:pPr>
      <w:r w:rsidRPr="002F5346">
        <w:rPr>
          <w:rFonts w:asciiTheme="minorHAnsi" w:hAnsiTheme="minorHAnsi"/>
        </w:rPr>
        <w:t>dall’offerta tecnica presentata dall’Aggiudicatario;</w:t>
      </w:r>
    </w:p>
    <w:p w14:paraId="4859C656" w14:textId="77777777" w:rsidR="002F6BD7" w:rsidRPr="002F5346" w:rsidRDefault="002F6BD7" w:rsidP="002F6BD7">
      <w:pPr>
        <w:widowControl w:val="0"/>
        <w:numPr>
          <w:ilvl w:val="0"/>
          <w:numId w:val="33"/>
        </w:numPr>
        <w:suppressAutoHyphens/>
        <w:spacing w:before="120" w:after="120"/>
        <w:jc w:val="both"/>
        <w:rPr>
          <w:rFonts w:asciiTheme="minorHAnsi" w:hAnsiTheme="minorHAnsi"/>
        </w:rPr>
      </w:pPr>
      <w:r w:rsidRPr="002F5346">
        <w:rPr>
          <w:rFonts w:asciiTheme="minorHAnsi" w:hAnsiTheme="minorHAnsi"/>
        </w:rPr>
        <w:t>dal Codice Civile e dalla normativa di riferimento riguardante gli appalti ed i contratti pubblici.</w:t>
      </w:r>
    </w:p>
    <w:p w14:paraId="371A9AAC"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2. </w:t>
      </w:r>
      <w:r w:rsidRPr="002F5346">
        <w:rPr>
          <w:rFonts w:asciiTheme="minorHAnsi" w:hAnsiTheme="minorHAnsi"/>
        </w:rPr>
        <w:t>Qualsiasi controversia dovesse sorgere in merito al presente contratto sarà di competenza esclusiva del Foro di L’Aquila.</w:t>
      </w:r>
    </w:p>
    <w:p w14:paraId="12AC92A0" w14:textId="77777777" w:rsidR="002F6BD7" w:rsidRPr="002F5346" w:rsidRDefault="002F6BD7" w:rsidP="002F6BD7">
      <w:pPr>
        <w:suppressAutoHyphens/>
        <w:spacing w:before="120" w:after="120"/>
        <w:jc w:val="center"/>
        <w:rPr>
          <w:rFonts w:asciiTheme="minorHAnsi" w:hAnsiTheme="minorHAnsi"/>
          <w:b/>
        </w:rPr>
      </w:pPr>
    </w:p>
    <w:p w14:paraId="0181CB50"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8 - ONERI CONTRATTUALI E FISCALI</w:t>
      </w:r>
    </w:p>
    <w:p w14:paraId="6B615E9A"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1. </w:t>
      </w:r>
      <w:r w:rsidRPr="002F5346">
        <w:rPr>
          <w:rFonts w:asciiTheme="minorHAnsi" w:hAnsiTheme="minorHAnsi"/>
        </w:rPr>
        <w:t>Le spese relative alla eventuale registrazione del presente contratto sono ad esclusivo carico dell’Aggiudicatario.</w:t>
      </w:r>
    </w:p>
    <w:p w14:paraId="11773009"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rPr>
        <w:t>Tutti gli oneri fiscali riguardanti il servizio oggetto del presente contratto sono a carico dell’Aggiudicatario, così come le spese inerenti le imposte di bollo e di registrazione del presente contratto.</w:t>
      </w:r>
    </w:p>
    <w:p w14:paraId="247A927A"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2. </w:t>
      </w:r>
      <w:r w:rsidRPr="002F5346">
        <w:rPr>
          <w:rFonts w:asciiTheme="minorHAnsi" w:hAnsiTheme="minorHAnsi"/>
        </w:rPr>
        <w:t>S’invoca, per questo contratto, soggetto ad I.V.A., l’applicazione dell’imposta di registro in misura fissa prevista dall’art. 40, D.P.R., 26-04-1986, nr. 131.</w:t>
      </w:r>
    </w:p>
    <w:p w14:paraId="0D52178F" w14:textId="77777777" w:rsidR="002F6BD7" w:rsidRPr="002F5346" w:rsidRDefault="002F6BD7" w:rsidP="002F6BD7">
      <w:pPr>
        <w:suppressAutoHyphens/>
        <w:spacing w:before="120" w:after="120"/>
        <w:jc w:val="center"/>
        <w:rPr>
          <w:rFonts w:asciiTheme="minorHAnsi" w:hAnsiTheme="minorHAnsi"/>
          <w:b/>
        </w:rPr>
      </w:pPr>
    </w:p>
    <w:p w14:paraId="215E7622" w14:textId="77777777" w:rsidR="002F6BD7" w:rsidRPr="002F5346" w:rsidRDefault="002F6BD7" w:rsidP="002F6BD7">
      <w:pPr>
        <w:suppressAutoHyphens/>
        <w:spacing w:before="120" w:after="120"/>
        <w:jc w:val="center"/>
        <w:rPr>
          <w:rFonts w:asciiTheme="minorHAnsi" w:hAnsiTheme="minorHAnsi"/>
          <w:b/>
        </w:rPr>
      </w:pPr>
      <w:r w:rsidRPr="002F5346">
        <w:rPr>
          <w:rFonts w:asciiTheme="minorHAnsi" w:hAnsiTheme="minorHAnsi"/>
          <w:b/>
        </w:rPr>
        <w:t>ART. 9 - PUBBLICAZIONE AVVISO DI AGGIUDICAZIONE</w:t>
      </w:r>
    </w:p>
    <w:p w14:paraId="3FE6BE22" w14:textId="2A0F503B" w:rsidR="002F6BD7" w:rsidRPr="002F5346" w:rsidRDefault="002F6BD7" w:rsidP="002C01D9">
      <w:pPr>
        <w:suppressAutoHyphens/>
        <w:spacing w:before="120" w:after="120"/>
        <w:jc w:val="both"/>
        <w:rPr>
          <w:rFonts w:asciiTheme="minorHAnsi" w:hAnsiTheme="minorHAnsi"/>
        </w:rPr>
      </w:pPr>
      <w:r w:rsidRPr="002F5346">
        <w:rPr>
          <w:rFonts w:asciiTheme="minorHAnsi" w:hAnsiTheme="minorHAnsi"/>
          <w:b/>
        </w:rPr>
        <w:lastRenderedPageBreak/>
        <w:t xml:space="preserve">1. </w:t>
      </w:r>
      <w:r w:rsidRPr="00603F77">
        <w:rPr>
          <w:rFonts w:asciiTheme="minorHAnsi" w:hAnsiTheme="minorHAnsi"/>
        </w:rPr>
        <w:t xml:space="preserve">Ai sensi del </w:t>
      </w:r>
      <w:r w:rsidR="002C01D9" w:rsidRPr="00603F77">
        <w:rPr>
          <w:rFonts w:asciiTheme="minorHAnsi" w:hAnsiTheme="minorHAnsi"/>
        </w:rPr>
        <w:t xml:space="preserve">decreto legislativo 30 giugno 2003, n. 196 </w:t>
      </w:r>
      <w:r w:rsidRPr="00603F77">
        <w:rPr>
          <w:rFonts w:asciiTheme="minorHAnsi" w:hAnsiTheme="minorHAnsi"/>
        </w:rPr>
        <w:t xml:space="preserve">i dati </w:t>
      </w:r>
      <w:r w:rsidR="006F5A18" w:rsidRPr="00603F77">
        <w:rPr>
          <w:rFonts w:asciiTheme="minorHAnsi" w:hAnsiTheme="minorHAnsi"/>
        </w:rPr>
        <w:t xml:space="preserve">forniti </w:t>
      </w:r>
      <w:r w:rsidRPr="00603F77">
        <w:rPr>
          <w:rFonts w:asciiTheme="minorHAnsi" w:hAnsiTheme="minorHAnsi"/>
        </w:rPr>
        <w:t>d</w:t>
      </w:r>
      <w:r w:rsidR="006F5A18" w:rsidRPr="00603F77">
        <w:rPr>
          <w:rFonts w:asciiTheme="minorHAnsi" w:hAnsiTheme="minorHAnsi"/>
        </w:rPr>
        <w:t>a</w:t>
      </w:r>
      <w:r w:rsidRPr="00603F77">
        <w:rPr>
          <w:rFonts w:asciiTheme="minorHAnsi" w:hAnsiTheme="minorHAnsi"/>
        </w:rPr>
        <w:t xml:space="preserve">ll’Aggiudicatario sono </w:t>
      </w:r>
      <w:r w:rsidR="002C01D9" w:rsidRPr="00603F77">
        <w:rPr>
          <w:rFonts w:asciiTheme="minorHAnsi" w:hAnsiTheme="minorHAnsi"/>
        </w:rPr>
        <w:t xml:space="preserve">trattati per l’adempimento degli obblighi legali </w:t>
      </w:r>
      <w:r w:rsidR="000D5CA4" w:rsidRPr="00603F77">
        <w:rPr>
          <w:rFonts w:asciiTheme="minorHAnsi" w:hAnsiTheme="minorHAnsi"/>
        </w:rPr>
        <w:t xml:space="preserve">connessi </w:t>
      </w:r>
      <w:r w:rsidR="007F63D5" w:rsidRPr="00603F77">
        <w:rPr>
          <w:rFonts w:asciiTheme="minorHAnsi" w:hAnsiTheme="minorHAnsi"/>
        </w:rPr>
        <w:t>a</w:t>
      </w:r>
      <w:r w:rsidR="006F5A18" w:rsidRPr="00603F77">
        <w:rPr>
          <w:rFonts w:asciiTheme="minorHAnsi" w:hAnsiTheme="minorHAnsi"/>
        </w:rPr>
        <w:t xml:space="preserve">l controllo del possesso dei requisiti dichiarati e </w:t>
      </w:r>
      <w:r w:rsidR="007F63D5" w:rsidRPr="00603F77">
        <w:rPr>
          <w:rFonts w:asciiTheme="minorHAnsi" w:hAnsiTheme="minorHAnsi"/>
        </w:rPr>
        <w:t>alla</w:t>
      </w:r>
      <w:r w:rsidR="002C01D9" w:rsidRPr="00603F77">
        <w:rPr>
          <w:rFonts w:asciiTheme="minorHAnsi" w:hAnsiTheme="minorHAnsi"/>
        </w:rPr>
        <w:t xml:space="preserve"> pubblicazione</w:t>
      </w:r>
      <w:r w:rsidR="006F5A18" w:rsidRPr="00603F77">
        <w:rPr>
          <w:rFonts w:asciiTheme="minorHAnsi" w:hAnsiTheme="minorHAnsi"/>
        </w:rPr>
        <w:t xml:space="preserve"> </w:t>
      </w:r>
      <w:r w:rsidR="002C01D9" w:rsidRPr="00603F77">
        <w:rPr>
          <w:rFonts w:asciiTheme="minorHAnsi" w:hAnsiTheme="minorHAnsi"/>
        </w:rPr>
        <w:t xml:space="preserve"> </w:t>
      </w:r>
      <w:r w:rsidR="006F5A18" w:rsidRPr="00603F77">
        <w:rPr>
          <w:rFonts w:asciiTheme="minorHAnsi" w:hAnsiTheme="minorHAnsi"/>
        </w:rPr>
        <w:t>dei risultati della procedura di aggiudicazione</w:t>
      </w:r>
      <w:r w:rsidR="002C01D9" w:rsidRPr="00603F77">
        <w:rPr>
          <w:rFonts w:asciiTheme="minorHAnsi" w:hAnsiTheme="minorHAnsi"/>
        </w:rPr>
        <w:t>.</w:t>
      </w:r>
    </w:p>
    <w:p w14:paraId="1218F8A5" w14:textId="77777777" w:rsidR="002F6BD7" w:rsidRPr="002F5346" w:rsidRDefault="002F6BD7" w:rsidP="002F6BD7">
      <w:pPr>
        <w:suppressAutoHyphens/>
        <w:spacing w:before="120" w:after="120"/>
        <w:jc w:val="both"/>
        <w:rPr>
          <w:rFonts w:asciiTheme="minorHAnsi" w:hAnsiTheme="minorHAnsi"/>
        </w:rPr>
      </w:pPr>
      <w:r w:rsidRPr="002F5346">
        <w:rPr>
          <w:rFonts w:asciiTheme="minorHAnsi" w:hAnsiTheme="minorHAnsi"/>
          <w:b/>
        </w:rPr>
        <w:t xml:space="preserve">2. </w:t>
      </w:r>
      <w:r w:rsidRPr="002F5346">
        <w:rPr>
          <w:rFonts w:asciiTheme="minorHAnsi" w:hAnsiTheme="minorHAnsi"/>
        </w:rPr>
        <w:t>Il presente contratto, il quale consta di nr. ___ (specificare numero pagine in lettere) facciate, viene letto, confermato e sottoscritto.</w:t>
      </w:r>
    </w:p>
    <w:p w14:paraId="630780B2" w14:textId="77777777" w:rsidR="002F6BD7" w:rsidRPr="002F5346" w:rsidRDefault="002F6BD7" w:rsidP="002F6BD7">
      <w:pPr>
        <w:suppressAutoHyphens/>
        <w:spacing w:before="120" w:after="120"/>
        <w:jc w:val="center"/>
        <w:rPr>
          <w:rFonts w:asciiTheme="minorHAnsi" w:hAnsiTheme="minorHAnsi"/>
          <w:b/>
          <w:caps/>
        </w:rPr>
      </w:pPr>
    </w:p>
    <w:p w14:paraId="31E113B1" w14:textId="77777777" w:rsidR="002F6BD7" w:rsidRPr="002F5346" w:rsidRDefault="002F6BD7" w:rsidP="002F6BD7">
      <w:pPr>
        <w:suppressAutoHyphens/>
        <w:spacing w:before="120" w:after="120"/>
        <w:jc w:val="center"/>
        <w:rPr>
          <w:rFonts w:asciiTheme="minorHAnsi" w:hAnsiTheme="minorHAnsi"/>
        </w:rPr>
      </w:pPr>
      <w:r w:rsidRPr="002F5346">
        <w:rPr>
          <w:rFonts w:asciiTheme="minorHAnsi" w:hAnsiTheme="minorHAnsi"/>
          <w:b/>
          <w:caps/>
        </w:rPr>
        <w:t>l’Aggiudicatario</w:t>
      </w:r>
      <w:r w:rsidRPr="002F5346">
        <w:rPr>
          <w:rFonts w:asciiTheme="minorHAnsi" w:hAnsiTheme="minorHAnsi"/>
          <w:b/>
          <w:caps/>
        </w:rPr>
        <w:tab/>
        <w:t xml:space="preserve">                  la Regione Abruzzo</w:t>
      </w:r>
    </w:p>
    <w:p w14:paraId="22BD3DC7" w14:textId="77777777" w:rsidR="002F6BD7" w:rsidRPr="002F5346" w:rsidRDefault="002F6BD7" w:rsidP="002F6BD7">
      <w:pPr>
        <w:tabs>
          <w:tab w:val="left" w:pos="4536"/>
        </w:tabs>
        <w:suppressAutoHyphens/>
        <w:spacing w:before="120" w:after="120"/>
        <w:jc w:val="center"/>
        <w:rPr>
          <w:rFonts w:asciiTheme="minorHAnsi" w:hAnsiTheme="minorHAnsi"/>
        </w:rPr>
      </w:pPr>
      <w:r w:rsidRPr="002F5346">
        <w:rPr>
          <w:rFonts w:asciiTheme="minorHAnsi" w:hAnsiTheme="minorHAnsi"/>
        </w:rPr>
        <w:t>Legale rappresentante</w:t>
      </w:r>
      <w:r w:rsidRPr="002F5346">
        <w:rPr>
          <w:rFonts w:asciiTheme="minorHAnsi" w:hAnsiTheme="minorHAnsi"/>
        </w:rPr>
        <w:tab/>
        <w:t>Il Direttore Regionale</w:t>
      </w:r>
    </w:p>
    <w:p w14:paraId="50F7B1EA" w14:textId="77777777" w:rsidR="002F6BD7" w:rsidRPr="002F5346" w:rsidRDefault="002F6BD7" w:rsidP="002F6BD7">
      <w:pPr>
        <w:tabs>
          <w:tab w:val="left" w:pos="284"/>
          <w:tab w:val="left" w:pos="4253"/>
        </w:tabs>
        <w:suppressAutoHyphens/>
        <w:spacing w:before="120" w:after="120"/>
        <w:jc w:val="center"/>
        <w:rPr>
          <w:rFonts w:asciiTheme="minorHAnsi" w:hAnsiTheme="minorHAnsi"/>
        </w:rPr>
      </w:pPr>
    </w:p>
    <w:p w14:paraId="497147CE" w14:textId="77777777" w:rsidR="002F6BD7" w:rsidRPr="002F5346" w:rsidRDefault="002F6BD7" w:rsidP="002F6BD7">
      <w:pPr>
        <w:tabs>
          <w:tab w:val="left" w:pos="4253"/>
        </w:tabs>
        <w:suppressAutoHyphens/>
        <w:spacing w:before="120" w:after="120"/>
        <w:jc w:val="center"/>
        <w:rPr>
          <w:rFonts w:asciiTheme="minorHAnsi" w:hAnsiTheme="minorHAnsi"/>
        </w:rPr>
      </w:pPr>
      <w:r w:rsidRPr="002F5346">
        <w:rPr>
          <w:rFonts w:asciiTheme="minorHAnsi" w:hAnsiTheme="minorHAnsi"/>
        </w:rPr>
        <w:t>(______________________)</w:t>
      </w:r>
      <w:r w:rsidRPr="002F5346">
        <w:rPr>
          <w:rFonts w:asciiTheme="minorHAnsi" w:hAnsiTheme="minorHAnsi"/>
        </w:rPr>
        <w:tab/>
        <w:t>Dott. __________________</w:t>
      </w:r>
    </w:p>
    <w:p w14:paraId="19DC95F6" w14:textId="77777777" w:rsidR="002F6BD7" w:rsidRPr="002F5346" w:rsidRDefault="002F6BD7" w:rsidP="002F6BD7">
      <w:pPr>
        <w:tabs>
          <w:tab w:val="left" w:pos="4253"/>
        </w:tabs>
        <w:suppressAutoHyphens/>
        <w:spacing w:before="120" w:after="120"/>
        <w:jc w:val="center"/>
        <w:rPr>
          <w:rFonts w:asciiTheme="minorHAnsi" w:hAnsiTheme="minorHAnsi"/>
        </w:rPr>
      </w:pPr>
      <w:r w:rsidRPr="002F5346">
        <w:rPr>
          <w:rFonts w:asciiTheme="minorHAnsi" w:hAnsiTheme="minorHAnsi"/>
        </w:rPr>
        <w:t>__________________________</w:t>
      </w:r>
      <w:r w:rsidRPr="002F5346">
        <w:rPr>
          <w:rFonts w:asciiTheme="minorHAnsi" w:hAnsiTheme="minorHAnsi"/>
        </w:rPr>
        <w:tab/>
        <w:t>__________________________</w:t>
      </w:r>
    </w:p>
    <w:p w14:paraId="3E71B5F7" w14:textId="77777777" w:rsidR="002F6BD7" w:rsidRPr="002F5346" w:rsidRDefault="002F6BD7" w:rsidP="002F6BD7">
      <w:pPr>
        <w:suppressAutoHyphens/>
        <w:spacing w:before="120" w:after="120"/>
        <w:jc w:val="both"/>
        <w:rPr>
          <w:rFonts w:asciiTheme="minorHAnsi" w:hAnsiTheme="minorHAnsi"/>
          <w:b/>
        </w:rPr>
      </w:pPr>
      <w:r w:rsidRPr="002F5346">
        <w:rPr>
          <w:rFonts w:asciiTheme="minorHAnsi" w:hAnsiTheme="minorHAnsi"/>
          <w:b/>
        </w:rPr>
        <w:t>Allegati (nr. 2) al contratto:</w:t>
      </w:r>
    </w:p>
    <w:p w14:paraId="2B5E9607" w14:textId="77777777" w:rsidR="002F6BD7" w:rsidRPr="002F5346" w:rsidRDefault="00821F68" w:rsidP="002F6BD7">
      <w:pPr>
        <w:widowControl w:val="0"/>
        <w:numPr>
          <w:ilvl w:val="0"/>
          <w:numId w:val="32"/>
        </w:numPr>
        <w:suppressAutoHyphens/>
        <w:spacing w:before="120" w:after="120"/>
        <w:jc w:val="both"/>
        <w:rPr>
          <w:rFonts w:asciiTheme="minorHAnsi" w:hAnsiTheme="minorHAnsi"/>
        </w:rPr>
      </w:pPr>
      <w:r w:rsidRPr="002F5346">
        <w:rPr>
          <w:rFonts w:asciiTheme="minorHAnsi" w:hAnsiTheme="minorHAnsi"/>
        </w:rPr>
        <w:t>Offerta tecnica</w:t>
      </w:r>
      <w:r w:rsidR="002F6BD7" w:rsidRPr="002F5346">
        <w:rPr>
          <w:rFonts w:asciiTheme="minorHAnsi" w:hAnsiTheme="minorHAnsi"/>
        </w:rPr>
        <w:t>;</w:t>
      </w:r>
    </w:p>
    <w:p w14:paraId="66AE6774" w14:textId="77777777" w:rsidR="002F6BD7" w:rsidRPr="002F5346" w:rsidRDefault="00821F68" w:rsidP="002F6BD7">
      <w:pPr>
        <w:widowControl w:val="0"/>
        <w:numPr>
          <w:ilvl w:val="0"/>
          <w:numId w:val="32"/>
        </w:numPr>
        <w:suppressAutoHyphens/>
        <w:spacing w:before="120" w:after="120"/>
        <w:jc w:val="both"/>
        <w:rPr>
          <w:rFonts w:asciiTheme="minorHAnsi" w:hAnsiTheme="minorHAnsi"/>
        </w:rPr>
      </w:pPr>
      <w:r w:rsidRPr="002F5346">
        <w:rPr>
          <w:rFonts w:asciiTheme="minorHAnsi" w:hAnsiTheme="minorHAnsi"/>
        </w:rPr>
        <w:t>Offerta economica</w:t>
      </w:r>
      <w:r w:rsidR="002F6BD7" w:rsidRPr="002F5346">
        <w:rPr>
          <w:rFonts w:asciiTheme="minorHAnsi" w:hAnsiTheme="minorHAnsi"/>
        </w:rPr>
        <w:t>;</w:t>
      </w:r>
    </w:p>
    <w:p w14:paraId="4BC3AFF8" w14:textId="77777777" w:rsidR="002F6BD7" w:rsidRPr="002F5346" w:rsidRDefault="002F6BD7" w:rsidP="002F6BD7">
      <w:pPr>
        <w:suppressAutoHyphens/>
        <w:spacing w:before="120" w:after="120"/>
        <w:ind w:left="417"/>
        <w:jc w:val="both"/>
        <w:rPr>
          <w:rFonts w:asciiTheme="minorHAnsi" w:hAnsiTheme="minorHAnsi"/>
          <w:color w:val="FF0000"/>
        </w:rPr>
      </w:pPr>
    </w:p>
    <w:p w14:paraId="2D42AD56" w14:textId="77777777" w:rsidR="002F6BD7" w:rsidRPr="002F5346" w:rsidRDefault="002F6BD7" w:rsidP="002F6BD7">
      <w:pPr>
        <w:suppressAutoHyphens/>
        <w:spacing w:before="120" w:after="120"/>
        <w:jc w:val="both"/>
        <w:rPr>
          <w:rFonts w:asciiTheme="minorHAnsi" w:hAnsiTheme="minorHAnsi"/>
          <w:b/>
          <w:spacing w:val="-4"/>
        </w:rPr>
      </w:pPr>
    </w:p>
    <w:sectPr w:rsidR="002F6BD7" w:rsidRPr="002F5346" w:rsidSect="001D4013">
      <w:headerReference w:type="first" r:id="rId12"/>
      <w:footerReference w:type="first" r:id="rId13"/>
      <w:pgSz w:w="11906" w:h="16838" w:code="9"/>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5D0C34" w14:textId="77777777" w:rsidR="007254B4" w:rsidRDefault="007254B4" w:rsidP="00655E28">
      <w:r>
        <w:separator/>
      </w:r>
    </w:p>
  </w:endnote>
  <w:endnote w:type="continuationSeparator" w:id="0">
    <w:p w14:paraId="32644037" w14:textId="77777777" w:rsidR="007254B4" w:rsidRDefault="007254B4" w:rsidP="00655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ohit Hindi">
    <w:charset w:val="80"/>
    <w:family w:val="auto"/>
    <w:pitch w:val="variable"/>
  </w:font>
  <w:font w:name="Liberation Sans">
    <w:panose1 w:val="020B0604020202020204"/>
    <w:charset w:val="00"/>
    <w:family w:val="swiss"/>
    <w:pitch w:val="variable"/>
    <w:sig w:usb0="A00002AF" w:usb1="500078FB" w:usb2="00000000" w:usb3="00000000" w:csb0="0000009F" w:csb1="00000000"/>
  </w:font>
  <w:font w:name="DejaVu Sans">
    <w:panose1 w:val="020B0603030804020204"/>
    <w:charset w:val="00"/>
    <w:family w:val="swiss"/>
    <w:pitch w:val="variable"/>
    <w:sig w:usb0="E7002EFF" w:usb1="D200FDFF" w:usb2="0A24602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DDBD1" w14:textId="77777777" w:rsidR="00FA0A5F" w:rsidRPr="002F5346" w:rsidRDefault="00FA0A5F" w:rsidP="00117D50">
    <w:pPr>
      <w:tabs>
        <w:tab w:val="left" w:pos="8222"/>
      </w:tabs>
      <w:rPr>
        <w:rFonts w:asciiTheme="minorHAnsi" w:hAnsiTheme="minorHAnsi"/>
        <w:smallCaps/>
        <w:sz w:val="20"/>
        <w:szCs w:val="20"/>
      </w:rPr>
    </w:pPr>
    <w:r>
      <w:tab/>
    </w:r>
    <w:r w:rsidRPr="002F5346">
      <w:rPr>
        <w:rFonts w:asciiTheme="minorHAnsi" w:hAnsiTheme="minorHAnsi"/>
        <w:sz w:val="20"/>
        <w:szCs w:val="20"/>
      </w:rPr>
      <w:t xml:space="preserve">Pagina </w:t>
    </w:r>
    <w:r w:rsidRPr="002F5346">
      <w:rPr>
        <w:rFonts w:asciiTheme="minorHAnsi" w:hAnsiTheme="minorHAnsi"/>
        <w:sz w:val="20"/>
        <w:szCs w:val="20"/>
      </w:rPr>
      <w:fldChar w:fldCharType="begin"/>
    </w:r>
    <w:r w:rsidRPr="002F5346">
      <w:rPr>
        <w:rFonts w:asciiTheme="minorHAnsi" w:hAnsiTheme="minorHAnsi"/>
        <w:sz w:val="20"/>
        <w:szCs w:val="20"/>
      </w:rPr>
      <w:instrText xml:space="preserve"> PAGE </w:instrText>
    </w:r>
    <w:r w:rsidRPr="002F5346">
      <w:rPr>
        <w:rFonts w:asciiTheme="minorHAnsi" w:hAnsiTheme="minorHAnsi"/>
        <w:sz w:val="20"/>
        <w:szCs w:val="20"/>
      </w:rPr>
      <w:fldChar w:fldCharType="separate"/>
    </w:r>
    <w:r w:rsidR="00416A96">
      <w:rPr>
        <w:rFonts w:asciiTheme="minorHAnsi" w:hAnsiTheme="minorHAnsi"/>
        <w:noProof/>
        <w:sz w:val="20"/>
        <w:szCs w:val="20"/>
      </w:rPr>
      <w:t>1</w:t>
    </w:r>
    <w:r w:rsidRPr="002F5346">
      <w:rPr>
        <w:rFonts w:asciiTheme="minorHAnsi" w:hAnsiTheme="minorHAnsi"/>
        <w:noProof/>
        <w:sz w:val="20"/>
        <w:szCs w:val="20"/>
      </w:rPr>
      <w:fldChar w:fldCharType="end"/>
    </w:r>
    <w:r w:rsidRPr="002F5346">
      <w:rPr>
        <w:rFonts w:asciiTheme="minorHAnsi" w:hAnsiTheme="minorHAnsi"/>
        <w:sz w:val="20"/>
        <w:szCs w:val="20"/>
      </w:rPr>
      <w:t xml:space="preserve"> di </w:t>
    </w:r>
    <w:r w:rsidRPr="002F5346">
      <w:rPr>
        <w:rFonts w:asciiTheme="minorHAnsi" w:hAnsiTheme="minorHAnsi"/>
        <w:sz w:val="20"/>
        <w:szCs w:val="20"/>
      </w:rPr>
      <w:fldChar w:fldCharType="begin"/>
    </w:r>
    <w:r w:rsidRPr="002F5346">
      <w:rPr>
        <w:rFonts w:asciiTheme="minorHAnsi" w:hAnsiTheme="minorHAnsi"/>
        <w:sz w:val="20"/>
        <w:szCs w:val="20"/>
      </w:rPr>
      <w:instrText xml:space="preserve"> NUMPAGES  </w:instrText>
    </w:r>
    <w:r w:rsidRPr="002F5346">
      <w:rPr>
        <w:rFonts w:asciiTheme="minorHAnsi" w:hAnsiTheme="minorHAnsi"/>
        <w:sz w:val="20"/>
        <w:szCs w:val="20"/>
      </w:rPr>
      <w:fldChar w:fldCharType="separate"/>
    </w:r>
    <w:r w:rsidR="00416A96">
      <w:rPr>
        <w:rFonts w:asciiTheme="minorHAnsi" w:hAnsiTheme="minorHAnsi"/>
        <w:noProof/>
        <w:sz w:val="20"/>
        <w:szCs w:val="20"/>
      </w:rPr>
      <w:t>5</w:t>
    </w:r>
    <w:r w:rsidRPr="002F5346">
      <w:rPr>
        <w:rFonts w:asciiTheme="minorHAnsi" w:hAnsiTheme="minorHAnsi"/>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0C172" w14:textId="77777777" w:rsidR="00FA0A5F" w:rsidRDefault="00FA0A5F">
    <w:pPr>
      <w:pStyle w:val="Pidipagina"/>
      <w:pBdr>
        <w:top w:val="double" w:sz="20" w:space="1" w:color="800000"/>
      </w:pBdr>
      <w:rPr>
        <w:rFonts w:ascii="Georgia" w:hAnsi="Georgia"/>
        <w:sz w:val="12"/>
        <w:szCs w:val="12"/>
      </w:rPr>
    </w:pPr>
    <w:r>
      <w:rPr>
        <w:rFonts w:ascii="Georgia" w:hAnsi="Georgia"/>
        <w:sz w:val="12"/>
        <w:szCs w:val="12"/>
      </w:rPr>
      <w:t>CAPITOLATO SPECIALE D’ONERI PROGETTO SPECIALE “REPERTORIO REGIONALE DEI PROFILI E DELLE QUALIFICHE” - “PIANO OPERATIVO2009 - 2011 DEL P.O. FSE ABRUZZO 2007-2013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63C0BC" w14:textId="77777777" w:rsidR="007254B4" w:rsidRDefault="007254B4" w:rsidP="00655E28">
      <w:r>
        <w:separator/>
      </w:r>
    </w:p>
  </w:footnote>
  <w:footnote w:type="continuationSeparator" w:id="0">
    <w:p w14:paraId="3998C244" w14:textId="77777777" w:rsidR="007254B4" w:rsidRDefault="007254B4" w:rsidP="00655E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A369B" w14:textId="77777777" w:rsidR="00FA0A5F" w:rsidRPr="002F5346" w:rsidRDefault="00FA0A5F" w:rsidP="00F3322F">
    <w:pPr>
      <w:pStyle w:val="Intestazione"/>
      <w:jc w:val="right"/>
      <w:rPr>
        <w:rFonts w:asciiTheme="minorHAnsi" w:hAnsiTheme="minorHAnsi"/>
      </w:rPr>
    </w:pPr>
    <w:proofErr w:type="spellStart"/>
    <w:r w:rsidRPr="002F5346">
      <w:rPr>
        <w:rFonts w:asciiTheme="minorHAnsi" w:hAnsiTheme="minorHAnsi"/>
      </w:rPr>
      <w:t>llegato</w:t>
    </w:r>
    <w:proofErr w:type="spellEnd"/>
    <w:r w:rsidRPr="002F5346">
      <w:rPr>
        <w:rFonts w:asciiTheme="minorHAnsi" w:hAnsiTheme="minorHAnsi"/>
      </w:rPr>
      <w:t xml:space="preserve"> “1a"</w:t>
    </w:r>
  </w:p>
  <w:p w14:paraId="157DB42C" w14:textId="77777777" w:rsidR="00FA0A5F" w:rsidRPr="002F5346" w:rsidRDefault="00FA0A5F" w:rsidP="00117D50">
    <w:pPr>
      <w:pStyle w:val="Intestazione"/>
      <w:pBdr>
        <w:bottom w:val="thickThinSmallGap" w:sz="24" w:space="1" w:color="622423"/>
      </w:pBdr>
      <w:rPr>
        <w:rFonts w:asciiTheme="minorHAnsi" w:hAnsiTheme="minorHAnsi"/>
      </w:rPr>
    </w:pPr>
    <w:r w:rsidRPr="002F5346">
      <w:rPr>
        <w:rFonts w:asciiTheme="minorHAnsi" w:hAnsiTheme="minorHAnsi"/>
        <w:noProof/>
        <w:lang w:eastAsia="it-IT"/>
      </w:rPr>
      <mc:AlternateContent>
        <mc:Choice Requires="wps">
          <w:drawing>
            <wp:anchor distT="0" distB="0" distL="114300" distR="114300" simplePos="0" relativeHeight="251659264" behindDoc="0" locked="0" layoutInCell="1" allowOverlap="1" wp14:anchorId="1045D197" wp14:editId="61865868">
              <wp:simplePos x="0" y="0"/>
              <wp:positionH relativeFrom="column">
                <wp:posOffset>4762500</wp:posOffset>
              </wp:positionH>
              <wp:positionV relativeFrom="paragraph">
                <wp:posOffset>-350520</wp:posOffset>
              </wp:positionV>
              <wp:extent cx="1864995" cy="388620"/>
              <wp:effectExtent l="0" t="1905" r="1905"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4995" cy="388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FA83B7" w14:textId="1B355558" w:rsidR="00FA0A5F" w:rsidRPr="00347C3D" w:rsidRDefault="00347C3D" w:rsidP="00117D50">
                          <w:pPr>
                            <w:jc w:val="right"/>
                            <w:rPr>
                              <w:rFonts w:ascii="Georgia" w:hAnsi="Georgia"/>
                              <w:sz w:val="20"/>
                              <w:szCs w:val="20"/>
                            </w:rPr>
                          </w:pPr>
                          <w:r w:rsidRPr="00347C3D">
                            <w:rPr>
                              <w:rFonts w:ascii="Georgia" w:hAnsi="Georgia"/>
                              <w:sz w:val="20"/>
                              <w:szCs w:val="20"/>
                            </w:rPr>
                            <w:t>Allegato “</w:t>
                          </w:r>
                          <w:r w:rsidR="0061122A">
                            <w:rPr>
                              <w:rFonts w:ascii="Georgia" w:hAnsi="Georgia"/>
                              <w:sz w:val="20"/>
                              <w:szCs w:val="20"/>
                            </w:rPr>
                            <w:t>8</w:t>
                          </w:r>
                          <w:r w:rsidRPr="00347C3D">
                            <w:rPr>
                              <w:rFonts w:ascii="Georgia" w:hAnsi="Georgia"/>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045D197" id="_x0000_t202" coordsize="21600,21600" o:spt="202" path="m,l,21600r21600,l21600,xe">
              <v:stroke joinstyle="miter"/>
              <v:path gradientshapeok="t" o:connecttype="rect"/>
            </v:shapetype>
            <v:shape id="Casella di testo 1" o:spid="_x0000_s1026" type="#_x0000_t202" style="position:absolute;margin-left:375pt;margin-top:-27.6pt;width:146.85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" stroked="f">
              <v:textbox>
                <w:txbxContent>
                  <w:p w14:paraId="79FA83B7" w14:textId="1B355558" w:rsidR="00FA0A5F" w:rsidRPr="00347C3D" w:rsidRDefault="00347C3D" w:rsidP="00117D50">
                    <w:pPr>
                      <w:jc w:val="right"/>
                      <w:rPr>
                        <w:rFonts w:ascii="Georgia" w:hAnsi="Georgia"/>
                        <w:sz w:val="20"/>
                        <w:szCs w:val="20"/>
                      </w:rPr>
                    </w:pPr>
                    <w:r w:rsidRPr="00347C3D">
                      <w:rPr>
                        <w:rFonts w:ascii="Georgia" w:hAnsi="Georgia"/>
                        <w:sz w:val="20"/>
                        <w:szCs w:val="20"/>
                      </w:rPr>
                      <w:t>Allegato “</w:t>
                    </w:r>
                    <w:r w:rsidR="0061122A">
                      <w:rPr>
                        <w:rFonts w:ascii="Georgia" w:hAnsi="Georgia"/>
                        <w:sz w:val="20"/>
                        <w:szCs w:val="20"/>
                      </w:rPr>
                      <w:t>8</w:t>
                    </w:r>
                    <w:r w:rsidRPr="00347C3D">
                      <w:rPr>
                        <w:rFonts w:ascii="Georgia" w:hAnsi="Georgia"/>
                        <w:sz w:val="20"/>
                        <w:szCs w:val="20"/>
                      </w:rPr>
                      <w:t>”</w:t>
                    </w:r>
                  </w:p>
                </w:txbxContent>
              </v:textbox>
            </v:shape>
          </w:pict>
        </mc:Fallback>
      </mc:AlternateContent>
    </w:r>
    <w:r w:rsidRPr="002F5346">
      <w:rPr>
        <w:rFonts w:asciiTheme="minorHAnsi" w:hAnsiTheme="minorHAnsi"/>
        <w:b/>
        <w:smallCaps/>
        <w14:shadow w14:blurRad="50800" w14:dist="38100" w14:dir="2700000" w14:sx="100000" w14:sy="100000" w14:kx="0" w14:ky="0" w14:algn="tl">
          <w14:srgbClr w14:val="000000">
            <w14:alpha w14:val="60000"/>
          </w14:srgbClr>
        </w14:shadow>
      </w:rPr>
      <w:t>Allegato “</w:t>
    </w:r>
    <w:r w:rsidR="006F43A0" w:rsidRPr="002F5346">
      <w:rPr>
        <w:rFonts w:asciiTheme="minorHAnsi" w:hAnsiTheme="minorHAnsi"/>
        <w:b/>
        <w:smallCaps/>
        <w14:shadow w14:blurRad="50800" w14:dist="38100" w14:dir="2700000" w14:sx="100000" w14:sy="100000" w14:kx="0" w14:ky="0" w14:algn="tl">
          <w14:srgbClr w14:val="000000">
            <w14:alpha w14:val="60000"/>
          </w14:srgbClr>
        </w14:shadow>
      </w:rPr>
      <w:t>…..</w:t>
    </w:r>
    <w:r w:rsidRPr="002F5346">
      <w:rPr>
        <w:rFonts w:asciiTheme="minorHAnsi" w:hAnsiTheme="minorHAnsi"/>
        <w:b/>
        <w:smallCaps/>
        <w14:shadow w14:blurRad="50800" w14:dist="38100" w14:dir="2700000" w14:sx="100000" w14:sy="100000" w14:kx="0" w14:ky="0" w14:algn="tl">
          <w14:srgbClr w14:val="000000">
            <w14:alpha w14:val="60000"/>
          </w14:srgbClr>
        </w14:shadow>
      </w:rPr>
      <w:t>” alla D.D. ____________, nr. _____/_______</w:t>
    </w:r>
  </w:p>
  <w:p w14:paraId="1275C9FD" w14:textId="77777777" w:rsidR="00FA0A5F" w:rsidRDefault="00FA0A5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AD8A8" w14:textId="77777777" w:rsidR="00FA0A5F" w:rsidRPr="00655E28" w:rsidRDefault="00FA0A5F">
    <w:pPr>
      <w:pStyle w:val="Intestazione"/>
      <w:pBdr>
        <w:bottom w:val="double" w:sz="20" w:space="1" w:color="800000"/>
      </w:pBdr>
      <w:rPr>
        <w:rFonts w:ascii="Georgia" w:hAnsi="Georgia"/>
        <w:b/>
        <w:smallCaps/>
      </w:rPr>
    </w:pPr>
    <w:r w:rsidRPr="00655E28">
      <w:rPr>
        <w:rFonts w:ascii="Georgia" w:hAnsi="Georgia"/>
        <w:b/>
        <w:smallCaps/>
      </w:rPr>
      <w:t>Allegato “A” alla D.D., nr. /DL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decimal"/>
      <w:pStyle w:val="Titolo2"/>
      <w:lvlText w:val="%1."/>
      <w:lvlJc w:val="left"/>
      <w:pPr>
        <w:tabs>
          <w:tab w:val="num" w:pos="360"/>
        </w:tabs>
        <w:ind w:left="360" w:hanging="360"/>
      </w:pPr>
      <w:rPr>
        <w:rFonts w:cs="Times New Roman"/>
      </w:rPr>
    </w:lvl>
  </w:abstractNum>
  <w:abstractNum w:abstractNumId="1">
    <w:nsid w:val="00000002"/>
    <w:multiLevelType w:val="singleLevel"/>
    <w:tmpl w:val="DE363978"/>
    <w:name w:val="WW8Num3"/>
    <w:lvl w:ilvl="0">
      <w:start w:val="1"/>
      <w:numFmt w:val="lowerLetter"/>
      <w:lvlText w:val="%1)"/>
      <w:lvlJc w:val="left"/>
      <w:pPr>
        <w:tabs>
          <w:tab w:val="num" w:pos="1247"/>
        </w:tabs>
        <w:ind w:left="1247" w:hanging="360"/>
      </w:pPr>
      <w:rPr>
        <w:rFonts w:ascii="Bookman Old Style" w:hAnsi="Bookman Old Style" w:cs="Times New Roman"/>
        <w:b/>
        <w:i w:val="0"/>
        <w:sz w:val="22"/>
        <w:szCs w:val="22"/>
      </w:rPr>
    </w:lvl>
  </w:abstractNum>
  <w:abstractNum w:abstractNumId="2">
    <w:nsid w:val="00000003"/>
    <w:multiLevelType w:val="singleLevel"/>
    <w:tmpl w:val="00000003"/>
    <w:name w:val="WW8Num5"/>
    <w:lvl w:ilvl="0">
      <w:start w:val="1"/>
      <w:numFmt w:val="lowerLetter"/>
      <w:lvlText w:val="%1)"/>
      <w:lvlJc w:val="left"/>
      <w:pPr>
        <w:tabs>
          <w:tab w:val="num" w:pos="887"/>
        </w:tabs>
        <w:ind w:left="887" w:hanging="360"/>
      </w:pPr>
      <w:rPr>
        <w:rFonts w:cs="Times New Roman"/>
        <w:b/>
      </w:rPr>
    </w:lvl>
  </w:abstractNum>
  <w:abstractNum w:abstractNumId="3">
    <w:nsid w:val="00000004"/>
    <w:multiLevelType w:val="singleLevel"/>
    <w:tmpl w:val="00000004"/>
    <w:name w:val="WW8Num30"/>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4100017"/>
    <w:lvl w:ilvl="0">
      <w:start w:val="1"/>
      <w:numFmt w:val="lowerLetter"/>
      <w:lvlText w:val="%1)"/>
      <w:lvlJc w:val="left"/>
      <w:pPr>
        <w:ind w:left="360" w:hanging="360"/>
      </w:pPr>
      <w:rPr>
        <w:rFonts w:cs="Times New Roman"/>
        <w:b w:val="0"/>
      </w:rPr>
    </w:lvl>
  </w:abstractNum>
  <w:abstractNum w:abstractNumId="5">
    <w:nsid w:val="00000007"/>
    <w:multiLevelType w:val="multilevel"/>
    <w:tmpl w:val="00000007"/>
    <w:name w:val="WW8Num39"/>
    <w:lvl w:ilvl="0">
      <w:start w:val="1"/>
      <w:numFmt w:val="lowerLetter"/>
      <w:lvlText w:val="%1)"/>
      <w:lvlJc w:val="left"/>
      <w:pPr>
        <w:tabs>
          <w:tab w:val="num" w:pos="1247"/>
        </w:tabs>
        <w:ind w:left="1247" w:hanging="360"/>
      </w:pPr>
      <w:rPr>
        <w:rFonts w:cs="Times New Roman"/>
        <w:b/>
      </w:rPr>
    </w:lvl>
    <w:lvl w:ilvl="1">
      <w:numFmt w:val="bullet"/>
      <w:lvlText w:val="-"/>
      <w:lvlJc w:val="left"/>
      <w:pPr>
        <w:tabs>
          <w:tab w:val="num" w:pos="1440"/>
        </w:tabs>
        <w:ind w:left="1440" w:hanging="360"/>
      </w:pPr>
      <w:rPr>
        <w:rFonts w:ascii="Bookman Old Style" w:hAnsi="Bookman Old Style"/>
        <w:b/>
        <w:i w:val="0"/>
        <w:sz w:val="24"/>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A"/>
    <w:multiLevelType w:val="multilevel"/>
    <w:tmpl w:val="000000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D"/>
    <w:multiLevelType w:val="multilevel"/>
    <w:tmpl w:val="0000000D"/>
    <w:name w:val="WW8Num13"/>
    <w:lvl w:ilvl="0">
      <w:start w:val="1"/>
      <w:numFmt w:val="lowerLetter"/>
      <w:lvlText w:val="%1)"/>
      <w:lvlJc w:val="left"/>
      <w:pPr>
        <w:tabs>
          <w:tab w:val="num" w:pos="388"/>
        </w:tabs>
        <w:ind w:left="388" w:hanging="360"/>
      </w:pPr>
      <w:rPr>
        <w:rFonts w:cs="Times New Roman"/>
        <w:b/>
        <w:i w:val="0"/>
        <w:sz w:val="22"/>
        <w:szCs w:val="22"/>
      </w:rPr>
    </w:lvl>
    <w:lvl w:ilvl="1">
      <w:start w:val="1"/>
      <w:numFmt w:val="decimal"/>
      <w:lvlText w:val="%2."/>
      <w:lvlJc w:val="left"/>
      <w:pPr>
        <w:tabs>
          <w:tab w:val="num" w:pos="1440"/>
        </w:tabs>
        <w:ind w:left="1440" w:hanging="360"/>
      </w:pPr>
      <w:rPr>
        <w:rFonts w:cs="Times New Roman"/>
        <w:b/>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nsid w:val="0000000E"/>
    <w:multiLevelType w:val="singleLevel"/>
    <w:tmpl w:val="0000000E"/>
    <w:lvl w:ilvl="0">
      <w:start w:val="1"/>
      <w:numFmt w:val="lowerLetter"/>
      <w:lvlText w:val="%1)"/>
      <w:lvlJc w:val="left"/>
      <w:pPr>
        <w:ind w:left="720" w:hanging="360"/>
      </w:pPr>
      <w:rPr>
        <w:rFonts w:cs="Times New Roman"/>
        <w:b/>
      </w:rPr>
    </w:lvl>
  </w:abstractNum>
  <w:abstractNum w:abstractNumId="9">
    <w:nsid w:val="00000010"/>
    <w:multiLevelType w:val="multilevel"/>
    <w:tmpl w:val="09183E16"/>
    <w:name w:val="WW8Num16"/>
    <w:lvl w:ilvl="0">
      <w:start w:val="1"/>
      <w:numFmt w:val="lowerLetter"/>
      <w:lvlText w:val="%1)"/>
      <w:lvlJc w:val="left"/>
      <w:pPr>
        <w:tabs>
          <w:tab w:val="num" w:pos="1454"/>
        </w:tabs>
        <w:ind w:left="1454" w:hanging="360"/>
      </w:pPr>
      <w:rPr>
        <w:rFonts w:cs="Times New Roman"/>
        <w:b/>
        <w:i w:val="0"/>
        <w:sz w:val="22"/>
        <w:szCs w:val="22"/>
      </w:rPr>
    </w:lvl>
    <w:lvl w:ilvl="1">
      <w:start w:val="1"/>
      <w:numFmt w:val="bullet"/>
      <w:lvlText w:val=""/>
      <w:lvlJc w:val="left"/>
      <w:pPr>
        <w:tabs>
          <w:tab w:val="num" w:pos="2187"/>
        </w:tabs>
        <w:ind w:left="2187" w:hanging="540"/>
      </w:pPr>
      <w:rPr>
        <w:rFonts w:ascii="Wingdings" w:hAnsi="Wingdings" w:hint="default"/>
        <w:b/>
      </w:rPr>
    </w:lvl>
    <w:lvl w:ilvl="2">
      <w:start w:val="1"/>
      <w:numFmt w:val="lowerRoman"/>
      <w:lvlText w:val="%3."/>
      <w:lvlJc w:val="lef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lef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left"/>
      <w:pPr>
        <w:tabs>
          <w:tab w:val="num" w:pos="7047"/>
        </w:tabs>
        <w:ind w:left="7047" w:hanging="180"/>
      </w:pPr>
      <w:rPr>
        <w:rFonts w:cs="Times New Roman"/>
      </w:rPr>
    </w:lvl>
  </w:abstractNum>
  <w:abstractNum w:abstractNumId="10">
    <w:nsid w:val="00000011"/>
    <w:multiLevelType w:val="singleLevel"/>
    <w:tmpl w:val="00000011"/>
    <w:name w:val="WW8Num17"/>
    <w:lvl w:ilvl="0">
      <w:start w:val="1"/>
      <w:numFmt w:val="lowerLetter"/>
      <w:lvlText w:val="%1)"/>
      <w:lvlJc w:val="left"/>
      <w:pPr>
        <w:tabs>
          <w:tab w:val="num" w:pos="2007"/>
        </w:tabs>
        <w:ind w:left="2007" w:hanging="360"/>
      </w:pPr>
      <w:rPr>
        <w:rFonts w:cs="Times New Roman"/>
        <w:b/>
      </w:rPr>
    </w:lvl>
  </w:abstractNum>
  <w:abstractNum w:abstractNumId="11">
    <w:nsid w:val="00BB3123"/>
    <w:multiLevelType w:val="hybridMultilevel"/>
    <w:tmpl w:val="91A27830"/>
    <w:name w:val="WW8Num23"/>
    <w:lvl w:ilvl="0" w:tplc="6234E020">
      <w:start w:val="1"/>
      <w:numFmt w:val="lowerLetter"/>
      <w:lvlText w:val="%1)"/>
      <w:lvlJc w:val="left"/>
      <w:pPr>
        <w:tabs>
          <w:tab w:val="num" w:pos="1880"/>
        </w:tabs>
        <w:ind w:left="1880" w:hanging="360"/>
      </w:pPr>
      <w:rPr>
        <w:rFonts w:ascii="Bookman Old Style" w:eastAsia="Times New Roman" w:hAnsi="Bookman Old Style" w:cs="Bookman Old Style"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03272FC0"/>
    <w:multiLevelType w:val="multilevel"/>
    <w:tmpl w:val="248ED516"/>
    <w:lvl w:ilvl="0">
      <w:numFmt w:val="bullet"/>
      <w:pStyle w:val="titolo"/>
      <w:lvlText w:val="-"/>
      <w:lvlJc w:val="left"/>
      <w:pPr>
        <w:tabs>
          <w:tab w:val="num" w:pos="720"/>
        </w:tabs>
        <w:ind w:left="720" w:hanging="360"/>
      </w:pPr>
      <w:rPr>
        <w:rFonts w:ascii="Bookman Old Style" w:eastAsia="Times New Roman" w:hAnsi="Bookman Old Style"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062F6E58"/>
    <w:multiLevelType w:val="hybridMultilevel"/>
    <w:tmpl w:val="230C07FA"/>
    <w:lvl w:ilvl="0" w:tplc="40E27386">
      <w:start w:val="1"/>
      <w:numFmt w:val="upperLetter"/>
      <w:lvlText w:val="%1)"/>
      <w:lvlJc w:val="left"/>
      <w:pPr>
        <w:tabs>
          <w:tab w:val="num" w:pos="417"/>
        </w:tabs>
        <w:ind w:left="417" w:hanging="417"/>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098A1F8A"/>
    <w:multiLevelType w:val="multilevel"/>
    <w:tmpl w:val="5BF09BD8"/>
    <w:lvl w:ilvl="0">
      <w:numFmt w:val="bullet"/>
      <w:lvlText w:val="-"/>
      <w:lvlJc w:val="left"/>
      <w:pPr>
        <w:tabs>
          <w:tab w:val="num" w:pos="1348"/>
        </w:tabs>
        <w:ind w:left="1348" w:hanging="360"/>
      </w:pPr>
      <w:rPr>
        <w:rFonts w:ascii="Bookman Old Style" w:eastAsia="Times New Roman" w:hAnsi="Bookman Old Style" w:hint="default"/>
      </w:rPr>
    </w:lvl>
    <w:lvl w:ilvl="1">
      <w:start w:val="1"/>
      <w:numFmt w:val="lowerLetter"/>
      <w:lvlText w:val="%2)"/>
      <w:lvlJc w:val="left"/>
      <w:pPr>
        <w:tabs>
          <w:tab w:val="num" w:pos="1440"/>
        </w:tabs>
        <w:ind w:left="1440" w:hanging="360"/>
      </w:pPr>
      <w:rPr>
        <w:rFonts w:cs="Times New Roman"/>
        <w:b/>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5">
    <w:nsid w:val="126A1E09"/>
    <w:multiLevelType w:val="hybridMultilevel"/>
    <w:tmpl w:val="09E4BE52"/>
    <w:lvl w:ilvl="0" w:tplc="A0F8E732">
      <w:start w:val="1"/>
      <w:numFmt w:val="lowerLetter"/>
      <w:lvlText w:val="%1)"/>
      <w:lvlJc w:val="left"/>
      <w:pPr>
        <w:ind w:left="360"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1E465C3"/>
    <w:multiLevelType w:val="hybridMultilevel"/>
    <w:tmpl w:val="2CECD270"/>
    <w:name w:val="WW8Num54"/>
    <w:lvl w:ilvl="0" w:tplc="A2AC0EA6">
      <w:start w:val="1"/>
      <w:numFmt w:val="lowerLetter"/>
      <w:lvlText w:val="%1)"/>
      <w:lvlJc w:val="left"/>
      <w:pPr>
        <w:tabs>
          <w:tab w:val="num" w:pos="887"/>
        </w:tabs>
        <w:ind w:left="887" w:hanging="360"/>
      </w:pPr>
      <w:rPr>
        <w:rFonts w:cs="Times New Roman"/>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22EE3C43"/>
    <w:multiLevelType w:val="hybridMultilevel"/>
    <w:tmpl w:val="F2F2EAD0"/>
    <w:lvl w:ilvl="0" w:tplc="53B234A4">
      <w:start w:val="15"/>
      <w:numFmt w:val="bullet"/>
      <w:lvlText w:val="-"/>
      <w:lvlJc w:val="left"/>
      <w:pPr>
        <w:ind w:left="720" w:hanging="360"/>
      </w:pPr>
      <w:rPr>
        <w:rFonts w:ascii="Calibri" w:eastAsia="Times New Roman"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8E16D9C"/>
    <w:multiLevelType w:val="hybridMultilevel"/>
    <w:tmpl w:val="633C90E0"/>
    <w:lvl w:ilvl="0" w:tplc="E0244AA4">
      <w:numFmt w:val="bullet"/>
      <w:lvlText w:val="-"/>
      <w:lvlJc w:val="left"/>
      <w:pPr>
        <w:ind w:left="720" w:hanging="360"/>
      </w:pPr>
      <w:rPr>
        <w:rFonts w:ascii="Georgia" w:eastAsia="Times New Roman" w:hAnsi="Georgia"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tabs>
          <w:tab w:val="num" w:pos="1077"/>
        </w:tabs>
        <w:ind w:left="1077"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9D63373"/>
    <w:multiLevelType w:val="hybridMultilevel"/>
    <w:tmpl w:val="F466729C"/>
    <w:name w:val="WW8Num112"/>
    <w:lvl w:ilvl="0" w:tplc="8E9EB370">
      <w:numFmt w:val="bullet"/>
      <w:lvlText w:val="-"/>
      <w:lvlJc w:val="left"/>
      <w:pPr>
        <w:tabs>
          <w:tab w:val="num" w:pos="1348"/>
        </w:tabs>
        <w:ind w:left="1348" w:hanging="360"/>
      </w:pPr>
      <w:rPr>
        <w:rFonts w:ascii="Bookman Old Style" w:eastAsia="Times New Roman" w:hAnsi="Bookman Old Style" w:hint="default"/>
      </w:rPr>
    </w:lvl>
    <w:lvl w:ilvl="1" w:tplc="04100003" w:tentative="1">
      <w:start w:val="1"/>
      <w:numFmt w:val="bullet"/>
      <w:lvlText w:val="o"/>
      <w:lvlJc w:val="left"/>
      <w:pPr>
        <w:tabs>
          <w:tab w:val="num" w:pos="2400"/>
        </w:tabs>
        <w:ind w:left="2400" w:hanging="360"/>
      </w:pPr>
      <w:rPr>
        <w:rFonts w:ascii="Courier New" w:hAnsi="Courier New" w:hint="default"/>
      </w:rPr>
    </w:lvl>
    <w:lvl w:ilvl="2" w:tplc="04100005" w:tentative="1">
      <w:start w:val="1"/>
      <w:numFmt w:val="bullet"/>
      <w:lvlText w:val=""/>
      <w:lvlJc w:val="left"/>
      <w:pPr>
        <w:tabs>
          <w:tab w:val="num" w:pos="3120"/>
        </w:tabs>
        <w:ind w:left="3120" w:hanging="360"/>
      </w:pPr>
      <w:rPr>
        <w:rFonts w:ascii="Wingdings" w:hAnsi="Wingdings" w:hint="default"/>
      </w:rPr>
    </w:lvl>
    <w:lvl w:ilvl="3" w:tplc="04100001" w:tentative="1">
      <w:start w:val="1"/>
      <w:numFmt w:val="bullet"/>
      <w:lvlText w:val=""/>
      <w:lvlJc w:val="left"/>
      <w:pPr>
        <w:tabs>
          <w:tab w:val="num" w:pos="3840"/>
        </w:tabs>
        <w:ind w:left="3840" w:hanging="360"/>
      </w:pPr>
      <w:rPr>
        <w:rFonts w:ascii="Symbol" w:hAnsi="Symbol" w:hint="default"/>
      </w:rPr>
    </w:lvl>
    <w:lvl w:ilvl="4" w:tplc="04100003" w:tentative="1">
      <w:start w:val="1"/>
      <w:numFmt w:val="bullet"/>
      <w:lvlText w:val="o"/>
      <w:lvlJc w:val="left"/>
      <w:pPr>
        <w:tabs>
          <w:tab w:val="num" w:pos="4560"/>
        </w:tabs>
        <w:ind w:left="4560" w:hanging="360"/>
      </w:pPr>
      <w:rPr>
        <w:rFonts w:ascii="Courier New" w:hAnsi="Courier New" w:hint="default"/>
      </w:rPr>
    </w:lvl>
    <w:lvl w:ilvl="5" w:tplc="04100005" w:tentative="1">
      <w:start w:val="1"/>
      <w:numFmt w:val="bullet"/>
      <w:lvlText w:val=""/>
      <w:lvlJc w:val="left"/>
      <w:pPr>
        <w:tabs>
          <w:tab w:val="num" w:pos="5280"/>
        </w:tabs>
        <w:ind w:left="5280" w:hanging="360"/>
      </w:pPr>
      <w:rPr>
        <w:rFonts w:ascii="Wingdings" w:hAnsi="Wingdings" w:hint="default"/>
      </w:rPr>
    </w:lvl>
    <w:lvl w:ilvl="6" w:tplc="04100001" w:tentative="1">
      <w:start w:val="1"/>
      <w:numFmt w:val="bullet"/>
      <w:lvlText w:val=""/>
      <w:lvlJc w:val="left"/>
      <w:pPr>
        <w:tabs>
          <w:tab w:val="num" w:pos="6000"/>
        </w:tabs>
        <w:ind w:left="6000" w:hanging="360"/>
      </w:pPr>
      <w:rPr>
        <w:rFonts w:ascii="Symbol" w:hAnsi="Symbol" w:hint="default"/>
      </w:rPr>
    </w:lvl>
    <w:lvl w:ilvl="7" w:tplc="04100003" w:tentative="1">
      <w:start w:val="1"/>
      <w:numFmt w:val="bullet"/>
      <w:lvlText w:val="o"/>
      <w:lvlJc w:val="left"/>
      <w:pPr>
        <w:tabs>
          <w:tab w:val="num" w:pos="6720"/>
        </w:tabs>
        <w:ind w:left="6720" w:hanging="360"/>
      </w:pPr>
      <w:rPr>
        <w:rFonts w:ascii="Courier New" w:hAnsi="Courier New" w:hint="default"/>
      </w:rPr>
    </w:lvl>
    <w:lvl w:ilvl="8" w:tplc="04100005" w:tentative="1">
      <w:start w:val="1"/>
      <w:numFmt w:val="bullet"/>
      <w:lvlText w:val=""/>
      <w:lvlJc w:val="left"/>
      <w:pPr>
        <w:tabs>
          <w:tab w:val="num" w:pos="7440"/>
        </w:tabs>
        <w:ind w:left="7440" w:hanging="360"/>
      </w:pPr>
      <w:rPr>
        <w:rFonts w:ascii="Wingdings" w:hAnsi="Wingdings" w:hint="default"/>
      </w:rPr>
    </w:lvl>
  </w:abstractNum>
  <w:abstractNum w:abstractNumId="20">
    <w:nsid w:val="30ED42D1"/>
    <w:multiLevelType w:val="hybridMultilevel"/>
    <w:tmpl w:val="13B20770"/>
    <w:lvl w:ilvl="0" w:tplc="2D08FDCE">
      <w:start w:val="3"/>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30FC7762"/>
    <w:multiLevelType w:val="hybridMultilevel"/>
    <w:tmpl w:val="75AE334A"/>
    <w:name w:val="WW8Num32"/>
    <w:lvl w:ilvl="0" w:tplc="04F21894">
      <w:start w:val="1"/>
      <w:numFmt w:val="lowerLetter"/>
      <w:lvlText w:val="%1)"/>
      <w:lvlJc w:val="left"/>
      <w:pPr>
        <w:tabs>
          <w:tab w:val="num" w:pos="1247"/>
        </w:tabs>
        <w:ind w:left="1247" w:hanging="360"/>
      </w:pPr>
      <w:rPr>
        <w:rFonts w:ascii="Bookman Old Style" w:hAnsi="Bookman Old Style" w:cs="Times New Roman" w:hint="default"/>
        <w:b/>
        <w:i w:val="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A4976"/>
    <w:multiLevelType w:val="hybridMultilevel"/>
    <w:tmpl w:val="08367DE0"/>
    <w:lvl w:ilvl="0" w:tplc="62C6C946">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32841D68"/>
    <w:multiLevelType w:val="hybridMultilevel"/>
    <w:tmpl w:val="9F60AC8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A7F4ED8"/>
    <w:multiLevelType w:val="hybridMultilevel"/>
    <w:tmpl w:val="D1D6BBB2"/>
    <w:name w:val="WW8Num53"/>
    <w:lvl w:ilvl="0" w:tplc="00000005">
      <w:start w:val="1"/>
      <w:numFmt w:val="lowerLetter"/>
      <w:lvlText w:val="%1)"/>
      <w:lvlJc w:val="left"/>
      <w:pPr>
        <w:tabs>
          <w:tab w:val="num" w:pos="887"/>
        </w:tabs>
        <w:ind w:left="887" w:hanging="360"/>
      </w:pPr>
      <w:rPr>
        <w:rFonts w:cs="Times New Roman"/>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nsid w:val="3AC71253"/>
    <w:multiLevelType w:val="hybridMultilevel"/>
    <w:tmpl w:val="42B6B5E0"/>
    <w:lvl w:ilvl="0" w:tplc="06C410D8">
      <w:start w:val="1"/>
      <w:numFmt w:val="lowerLetter"/>
      <w:lvlText w:val="%1)"/>
      <w:lvlJc w:val="left"/>
      <w:pPr>
        <w:tabs>
          <w:tab w:val="num" w:pos="720"/>
        </w:tabs>
        <w:ind w:left="720" w:hanging="360"/>
      </w:pPr>
      <w:rPr>
        <w:rFonts w:hint="default"/>
        <w:b/>
        <w:i w:val="0"/>
        <w:sz w:val="24"/>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4B844351"/>
    <w:multiLevelType w:val="hybridMultilevel"/>
    <w:tmpl w:val="66DC7D64"/>
    <w:name w:val="WW8Num52"/>
    <w:lvl w:ilvl="0" w:tplc="FE523FD8">
      <w:start w:val="1"/>
      <w:numFmt w:val="lowerLetter"/>
      <w:lvlText w:val="%1)"/>
      <w:lvlJc w:val="left"/>
      <w:pPr>
        <w:tabs>
          <w:tab w:val="num" w:pos="887"/>
        </w:tabs>
        <w:ind w:left="887" w:hanging="360"/>
      </w:pPr>
      <w:rPr>
        <w:rFonts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D7D0BAC"/>
    <w:multiLevelType w:val="hybridMultilevel"/>
    <w:tmpl w:val="DB3C0DE2"/>
    <w:lvl w:ilvl="0" w:tplc="FD5A0944">
      <w:start w:val="1"/>
      <w:numFmt w:val="decimal"/>
      <w:lvlText w:val="%1."/>
      <w:lvlJc w:val="left"/>
      <w:pPr>
        <w:ind w:left="1699" w:hanging="990"/>
      </w:pPr>
      <w:rPr>
        <w:rFonts w:ascii="Georgia" w:eastAsia="Times New Roman" w:hAnsi="Georgia" w:cs="Arial"/>
        <w:b/>
      </w:rPr>
    </w:lvl>
    <w:lvl w:ilvl="1" w:tplc="04100019" w:tentative="1">
      <w:start w:val="1"/>
      <w:numFmt w:val="lowerLetter"/>
      <w:lvlText w:val="%2."/>
      <w:lvlJc w:val="left"/>
      <w:pPr>
        <w:ind w:left="1789" w:hanging="360"/>
      </w:pPr>
      <w:rPr>
        <w:rFonts w:cs="Times New Roman"/>
      </w:rPr>
    </w:lvl>
    <w:lvl w:ilvl="2" w:tplc="0410001B" w:tentative="1">
      <w:start w:val="1"/>
      <w:numFmt w:val="lowerRoman"/>
      <w:lvlText w:val="%3."/>
      <w:lvlJc w:val="right"/>
      <w:pPr>
        <w:ind w:left="2509" w:hanging="180"/>
      </w:pPr>
      <w:rPr>
        <w:rFonts w:cs="Times New Roman"/>
      </w:rPr>
    </w:lvl>
    <w:lvl w:ilvl="3" w:tplc="0410000F" w:tentative="1">
      <w:start w:val="1"/>
      <w:numFmt w:val="decimal"/>
      <w:lvlText w:val="%4."/>
      <w:lvlJc w:val="left"/>
      <w:pPr>
        <w:ind w:left="3229" w:hanging="360"/>
      </w:pPr>
      <w:rPr>
        <w:rFonts w:cs="Times New Roman"/>
      </w:rPr>
    </w:lvl>
    <w:lvl w:ilvl="4" w:tplc="04100019" w:tentative="1">
      <w:start w:val="1"/>
      <w:numFmt w:val="lowerLetter"/>
      <w:lvlText w:val="%5."/>
      <w:lvlJc w:val="left"/>
      <w:pPr>
        <w:ind w:left="3949" w:hanging="360"/>
      </w:pPr>
      <w:rPr>
        <w:rFonts w:cs="Times New Roman"/>
      </w:rPr>
    </w:lvl>
    <w:lvl w:ilvl="5" w:tplc="0410001B" w:tentative="1">
      <w:start w:val="1"/>
      <w:numFmt w:val="lowerRoman"/>
      <w:lvlText w:val="%6."/>
      <w:lvlJc w:val="right"/>
      <w:pPr>
        <w:ind w:left="4669" w:hanging="180"/>
      </w:pPr>
      <w:rPr>
        <w:rFonts w:cs="Times New Roman"/>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28">
    <w:nsid w:val="4FBF2ACD"/>
    <w:multiLevelType w:val="hybridMultilevel"/>
    <w:tmpl w:val="48FEBD4A"/>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56A83C16"/>
    <w:multiLevelType w:val="hybridMultilevel"/>
    <w:tmpl w:val="C492BC74"/>
    <w:lvl w:ilvl="0" w:tplc="0000000E">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nsid w:val="61D97CC7"/>
    <w:multiLevelType w:val="multilevel"/>
    <w:tmpl w:val="712E4F5C"/>
    <w:lvl w:ilvl="0">
      <w:numFmt w:val="bullet"/>
      <w:lvlText w:val="-"/>
      <w:lvlJc w:val="left"/>
      <w:pPr>
        <w:tabs>
          <w:tab w:val="num" w:pos="1348"/>
        </w:tabs>
        <w:ind w:left="1348" w:hanging="360"/>
      </w:pPr>
      <w:rPr>
        <w:rFonts w:ascii="Bookman Old Style" w:eastAsia="Times New Roman" w:hAnsi="Bookman Old Style" w:hint="default"/>
      </w:rPr>
    </w:lvl>
    <w:lvl w:ilvl="1">
      <w:start w:val="1"/>
      <w:numFmt w:val="lowerLetter"/>
      <w:lvlText w:val="%2)"/>
      <w:lvlJc w:val="left"/>
      <w:pPr>
        <w:tabs>
          <w:tab w:val="num" w:pos="1440"/>
        </w:tabs>
        <w:ind w:left="1440" w:hanging="360"/>
      </w:pPr>
      <w:rPr>
        <w:rFonts w:cs="Times New Roman"/>
        <w:b/>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1">
    <w:nsid w:val="66337EDA"/>
    <w:multiLevelType w:val="multilevel"/>
    <w:tmpl w:val="0000000D"/>
    <w:lvl w:ilvl="0">
      <w:start w:val="1"/>
      <w:numFmt w:val="lowerLetter"/>
      <w:lvlText w:val="%1)"/>
      <w:lvlJc w:val="left"/>
      <w:pPr>
        <w:tabs>
          <w:tab w:val="num" w:pos="388"/>
        </w:tabs>
        <w:ind w:left="388" w:hanging="360"/>
      </w:pPr>
      <w:rPr>
        <w:rFonts w:cs="Times New Roman"/>
        <w:b/>
        <w:i w:val="0"/>
        <w:sz w:val="22"/>
        <w:szCs w:val="22"/>
      </w:rPr>
    </w:lvl>
    <w:lvl w:ilvl="1">
      <w:start w:val="1"/>
      <w:numFmt w:val="decimal"/>
      <w:lvlText w:val="%2."/>
      <w:lvlJc w:val="left"/>
      <w:pPr>
        <w:tabs>
          <w:tab w:val="num" w:pos="1440"/>
        </w:tabs>
        <w:ind w:left="1440" w:hanging="360"/>
      </w:pPr>
      <w:rPr>
        <w:rFonts w:cs="Times New Roman"/>
        <w:b/>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2">
    <w:nsid w:val="6B625125"/>
    <w:multiLevelType w:val="hybridMultilevel"/>
    <w:tmpl w:val="945866C2"/>
    <w:lvl w:ilvl="0" w:tplc="D0BAF898">
      <w:start w:val="9"/>
      <w:numFmt w:val="bullet"/>
      <w:lvlText w:val="-"/>
      <w:lvlJc w:val="left"/>
      <w:pPr>
        <w:ind w:left="1440" w:hanging="360"/>
      </w:pPr>
      <w:rPr>
        <w:rFonts w:ascii="Georgia" w:eastAsia="Times New Roman" w:hAnsi="Georgia"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nsid w:val="75C14CBF"/>
    <w:multiLevelType w:val="hybridMultilevel"/>
    <w:tmpl w:val="11B6D306"/>
    <w:name w:val="WW8Num142"/>
    <w:lvl w:ilvl="0" w:tplc="0000000E">
      <w:start w:val="1"/>
      <w:numFmt w:val="lowerLetter"/>
      <w:lvlText w:val="%1)"/>
      <w:lvlJc w:val="left"/>
      <w:pPr>
        <w:tabs>
          <w:tab w:val="num" w:pos="2907"/>
        </w:tabs>
        <w:ind w:left="2907" w:hanging="360"/>
      </w:pPr>
      <w:rPr>
        <w:rFonts w:cs="Times New Roman"/>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nsid w:val="7AFF55C0"/>
    <w:multiLevelType w:val="hybridMultilevel"/>
    <w:tmpl w:val="F9305834"/>
    <w:lvl w:ilvl="0" w:tplc="0410000B">
      <w:start w:val="1"/>
      <w:numFmt w:val="bullet"/>
      <w:lvlText w:val=""/>
      <w:lvlJc w:val="left"/>
      <w:pPr>
        <w:ind w:left="1788" w:hanging="360"/>
      </w:pPr>
      <w:rPr>
        <w:rFonts w:ascii="Wingdings" w:hAnsi="Wingdings" w:hint="default"/>
      </w:rPr>
    </w:lvl>
    <w:lvl w:ilvl="1" w:tplc="04100003" w:tentative="1">
      <w:start w:val="1"/>
      <w:numFmt w:val="bullet"/>
      <w:lvlText w:val="o"/>
      <w:lvlJc w:val="left"/>
      <w:pPr>
        <w:ind w:left="2508" w:hanging="360"/>
      </w:pPr>
      <w:rPr>
        <w:rFonts w:ascii="Courier New" w:hAnsi="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hint="default"/>
      </w:rPr>
    </w:lvl>
    <w:lvl w:ilvl="8" w:tplc="04100005" w:tentative="1">
      <w:start w:val="1"/>
      <w:numFmt w:val="bullet"/>
      <w:lvlText w:val=""/>
      <w:lvlJc w:val="left"/>
      <w:pPr>
        <w:ind w:left="754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2"/>
  </w:num>
  <w:num w:numId="9">
    <w:abstractNumId w:val="7"/>
  </w:num>
  <w:num w:numId="10">
    <w:abstractNumId w:val="8"/>
  </w:num>
  <w:num w:numId="11">
    <w:abstractNumId w:val="9"/>
  </w:num>
  <w:num w:numId="12">
    <w:abstractNumId w:val="10"/>
  </w:num>
  <w:num w:numId="13">
    <w:abstractNumId w:val="18"/>
  </w:num>
  <w:num w:numId="14">
    <w:abstractNumId w:val="19"/>
  </w:num>
  <w:num w:numId="15">
    <w:abstractNumId w:val="30"/>
  </w:num>
  <w:num w:numId="16">
    <w:abstractNumId w:val="14"/>
  </w:num>
  <w:num w:numId="17">
    <w:abstractNumId w:val="33"/>
  </w:num>
  <w:num w:numId="18">
    <w:abstractNumId w:val="24"/>
  </w:num>
  <w:num w:numId="19">
    <w:abstractNumId w:val="16"/>
  </w:num>
  <w:num w:numId="20">
    <w:abstractNumId w:val="27"/>
  </w:num>
  <w:num w:numId="21">
    <w:abstractNumId w:val="31"/>
  </w:num>
  <w:num w:numId="22">
    <w:abstractNumId w:val="11"/>
  </w:num>
  <w:num w:numId="23">
    <w:abstractNumId w:val="29"/>
  </w:num>
  <w:num w:numId="24">
    <w:abstractNumId w:val="20"/>
  </w:num>
  <w:num w:numId="25">
    <w:abstractNumId w:val="34"/>
  </w:num>
  <w:num w:numId="26">
    <w:abstractNumId w:val="32"/>
  </w:num>
  <w:num w:numId="27">
    <w:abstractNumId w:val="21"/>
  </w:num>
  <w:num w:numId="28">
    <w:abstractNumId w:val="26"/>
  </w:num>
  <w:num w:numId="29">
    <w:abstractNumId w:val="15"/>
  </w:num>
  <w:num w:numId="30">
    <w:abstractNumId w:val="23"/>
  </w:num>
  <w:num w:numId="31">
    <w:abstractNumId w:val="28"/>
  </w:num>
  <w:num w:numId="32">
    <w:abstractNumId w:val="13"/>
  </w:num>
  <w:num w:numId="33">
    <w:abstractNumId w:val="25"/>
  </w:num>
  <w:num w:numId="34">
    <w:abstractNumId w:val="22"/>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E28"/>
    <w:rsid w:val="000013C8"/>
    <w:rsid w:val="00010B6F"/>
    <w:rsid w:val="00010FD7"/>
    <w:rsid w:val="00012A9C"/>
    <w:rsid w:val="000133D9"/>
    <w:rsid w:val="00017D89"/>
    <w:rsid w:val="0002398D"/>
    <w:rsid w:val="00023DE2"/>
    <w:rsid w:val="00025A76"/>
    <w:rsid w:val="00027251"/>
    <w:rsid w:val="000303F6"/>
    <w:rsid w:val="00030428"/>
    <w:rsid w:val="00035637"/>
    <w:rsid w:val="00041FB9"/>
    <w:rsid w:val="00043A06"/>
    <w:rsid w:val="00052274"/>
    <w:rsid w:val="00055FA5"/>
    <w:rsid w:val="00061D3E"/>
    <w:rsid w:val="000629A8"/>
    <w:rsid w:val="0006354A"/>
    <w:rsid w:val="00063D08"/>
    <w:rsid w:val="000663D4"/>
    <w:rsid w:val="00082C14"/>
    <w:rsid w:val="0008344D"/>
    <w:rsid w:val="0009149C"/>
    <w:rsid w:val="00096081"/>
    <w:rsid w:val="00096CE2"/>
    <w:rsid w:val="000A0CE5"/>
    <w:rsid w:val="000A0FA7"/>
    <w:rsid w:val="000A7117"/>
    <w:rsid w:val="000B6416"/>
    <w:rsid w:val="000B7F17"/>
    <w:rsid w:val="000C194D"/>
    <w:rsid w:val="000C2252"/>
    <w:rsid w:val="000C3918"/>
    <w:rsid w:val="000C5910"/>
    <w:rsid w:val="000D157F"/>
    <w:rsid w:val="000D1B39"/>
    <w:rsid w:val="000D5CA4"/>
    <w:rsid w:val="000D7228"/>
    <w:rsid w:val="000E1588"/>
    <w:rsid w:val="000E19A9"/>
    <w:rsid w:val="000E1B75"/>
    <w:rsid w:val="000E3410"/>
    <w:rsid w:val="000F17A3"/>
    <w:rsid w:val="000F1F9B"/>
    <w:rsid w:val="000F2B07"/>
    <w:rsid w:val="000F2C74"/>
    <w:rsid w:val="000F602C"/>
    <w:rsid w:val="000F61F6"/>
    <w:rsid w:val="00115950"/>
    <w:rsid w:val="00117D50"/>
    <w:rsid w:val="001301EF"/>
    <w:rsid w:val="00132F45"/>
    <w:rsid w:val="00133C18"/>
    <w:rsid w:val="001358B5"/>
    <w:rsid w:val="001421ED"/>
    <w:rsid w:val="001428F8"/>
    <w:rsid w:val="001507D7"/>
    <w:rsid w:val="0016114A"/>
    <w:rsid w:val="0016613F"/>
    <w:rsid w:val="00166F7C"/>
    <w:rsid w:val="001673AD"/>
    <w:rsid w:val="00171F5A"/>
    <w:rsid w:val="00174133"/>
    <w:rsid w:val="00177A38"/>
    <w:rsid w:val="0018029D"/>
    <w:rsid w:val="001834F3"/>
    <w:rsid w:val="00184F73"/>
    <w:rsid w:val="001861EF"/>
    <w:rsid w:val="00186585"/>
    <w:rsid w:val="0018784C"/>
    <w:rsid w:val="00191BD5"/>
    <w:rsid w:val="00192388"/>
    <w:rsid w:val="0019368D"/>
    <w:rsid w:val="00193AA5"/>
    <w:rsid w:val="001A464D"/>
    <w:rsid w:val="001B1181"/>
    <w:rsid w:val="001B18AB"/>
    <w:rsid w:val="001B2CA8"/>
    <w:rsid w:val="001B3611"/>
    <w:rsid w:val="001B3784"/>
    <w:rsid w:val="001B3D54"/>
    <w:rsid w:val="001C1D6D"/>
    <w:rsid w:val="001C363E"/>
    <w:rsid w:val="001C3CB9"/>
    <w:rsid w:val="001C3FCB"/>
    <w:rsid w:val="001D4013"/>
    <w:rsid w:val="001D4415"/>
    <w:rsid w:val="001D719F"/>
    <w:rsid w:val="001E64FD"/>
    <w:rsid w:val="001E6623"/>
    <w:rsid w:val="001F255F"/>
    <w:rsid w:val="001F2D77"/>
    <w:rsid w:val="001F50DF"/>
    <w:rsid w:val="001F68FC"/>
    <w:rsid w:val="00203DE7"/>
    <w:rsid w:val="002047A7"/>
    <w:rsid w:val="00206D35"/>
    <w:rsid w:val="00207130"/>
    <w:rsid w:val="0020787A"/>
    <w:rsid w:val="0021265B"/>
    <w:rsid w:val="0021733A"/>
    <w:rsid w:val="00226AE0"/>
    <w:rsid w:val="00230181"/>
    <w:rsid w:val="00234B45"/>
    <w:rsid w:val="00240783"/>
    <w:rsid w:val="002445A2"/>
    <w:rsid w:val="0025219D"/>
    <w:rsid w:val="00252B0C"/>
    <w:rsid w:val="00255750"/>
    <w:rsid w:val="00261FBF"/>
    <w:rsid w:val="0026227E"/>
    <w:rsid w:val="00273E0B"/>
    <w:rsid w:val="00282DB7"/>
    <w:rsid w:val="00286D33"/>
    <w:rsid w:val="002876EF"/>
    <w:rsid w:val="0029553F"/>
    <w:rsid w:val="002A2C08"/>
    <w:rsid w:val="002A2C5A"/>
    <w:rsid w:val="002B0AC9"/>
    <w:rsid w:val="002B2953"/>
    <w:rsid w:val="002B5EAE"/>
    <w:rsid w:val="002B6960"/>
    <w:rsid w:val="002C01D9"/>
    <w:rsid w:val="002C0783"/>
    <w:rsid w:val="002C7CF9"/>
    <w:rsid w:val="002D1AB5"/>
    <w:rsid w:val="002D5CA4"/>
    <w:rsid w:val="002E1650"/>
    <w:rsid w:val="002E44E4"/>
    <w:rsid w:val="002E4B7D"/>
    <w:rsid w:val="002E4C66"/>
    <w:rsid w:val="002F139D"/>
    <w:rsid w:val="002F1828"/>
    <w:rsid w:val="002F4018"/>
    <w:rsid w:val="002F5346"/>
    <w:rsid w:val="002F6BD7"/>
    <w:rsid w:val="0031094E"/>
    <w:rsid w:val="00311B67"/>
    <w:rsid w:val="0031291E"/>
    <w:rsid w:val="00322A57"/>
    <w:rsid w:val="003230B8"/>
    <w:rsid w:val="00326573"/>
    <w:rsid w:val="00332EBD"/>
    <w:rsid w:val="0033302E"/>
    <w:rsid w:val="003359EB"/>
    <w:rsid w:val="00337FC3"/>
    <w:rsid w:val="003423AF"/>
    <w:rsid w:val="00343478"/>
    <w:rsid w:val="00346DAC"/>
    <w:rsid w:val="00347C3D"/>
    <w:rsid w:val="003545CE"/>
    <w:rsid w:val="003561C6"/>
    <w:rsid w:val="00361161"/>
    <w:rsid w:val="0036142E"/>
    <w:rsid w:val="00361EA6"/>
    <w:rsid w:val="00361EC0"/>
    <w:rsid w:val="003626F4"/>
    <w:rsid w:val="00370D79"/>
    <w:rsid w:val="00372937"/>
    <w:rsid w:val="0037316F"/>
    <w:rsid w:val="003833C1"/>
    <w:rsid w:val="00390140"/>
    <w:rsid w:val="00394845"/>
    <w:rsid w:val="00395399"/>
    <w:rsid w:val="003A183F"/>
    <w:rsid w:val="003A4462"/>
    <w:rsid w:val="003A5B07"/>
    <w:rsid w:val="003A6FB2"/>
    <w:rsid w:val="003A7B83"/>
    <w:rsid w:val="003B5A61"/>
    <w:rsid w:val="003B7034"/>
    <w:rsid w:val="003C23DF"/>
    <w:rsid w:val="003C4E52"/>
    <w:rsid w:val="003C6955"/>
    <w:rsid w:val="003D73D6"/>
    <w:rsid w:val="003E0741"/>
    <w:rsid w:val="003E71B3"/>
    <w:rsid w:val="003E7CE3"/>
    <w:rsid w:val="003F1A84"/>
    <w:rsid w:val="003F20EF"/>
    <w:rsid w:val="003F468A"/>
    <w:rsid w:val="003F6211"/>
    <w:rsid w:val="003F66B1"/>
    <w:rsid w:val="003F75E7"/>
    <w:rsid w:val="00402F17"/>
    <w:rsid w:val="00404179"/>
    <w:rsid w:val="00405083"/>
    <w:rsid w:val="00407F96"/>
    <w:rsid w:val="00416A96"/>
    <w:rsid w:val="00417B13"/>
    <w:rsid w:val="004209A3"/>
    <w:rsid w:val="00433EBF"/>
    <w:rsid w:val="0043648A"/>
    <w:rsid w:val="004366D7"/>
    <w:rsid w:val="00442C82"/>
    <w:rsid w:val="00443E72"/>
    <w:rsid w:val="00445E34"/>
    <w:rsid w:val="00447AF6"/>
    <w:rsid w:val="0045196F"/>
    <w:rsid w:val="00460179"/>
    <w:rsid w:val="00464C39"/>
    <w:rsid w:val="004703CA"/>
    <w:rsid w:val="00480147"/>
    <w:rsid w:val="00481916"/>
    <w:rsid w:val="00485DE4"/>
    <w:rsid w:val="00486CD4"/>
    <w:rsid w:val="00490101"/>
    <w:rsid w:val="0049284C"/>
    <w:rsid w:val="00492857"/>
    <w:rsid w:val="004A09F7"/>
    <w:rsid w:val="004A24C6"/>
    <w:rsid w:val="004A4240"/>
    <w:rsid w:val="004A77B3"/>
    <w:rsid w:val="004A79B4"/>
    <w:rsid w:val="004B56E2"/>
    <w:rsid w:val="004B650E"/>
    <w:rsid w:val="004C0FAC"/>
    <w:rsid w:val="004C3A2E"/>
    <w:rsid w:val="004D1362"/>
    <w:rsid w:val="004D2427"/>
    <w:rsid w:val="004D60D1"/>
    <w:rsid w:val="004F01FA"/>
    <w:rsid w:val="004F177A"/>
    <w:rsid w:val="004F1DD8"/>
    <w:rsid w:val="004F5697"/>
    <w:rsid w:val="00500252"/>
    <w:rsid w:val="005003F1"/>
    <w:rsid w:val="005031D1"/>
    <w:rsid w:val="00504AEC"/>
    <w:rsid w:val="00505A2F"/>
    <w:rsid w:val="005066FA"/>
    <w:rsid w:val="00510F08"/>
    <w:rsid w:val="00515E17"/>
    <w:rsid w:val="0052230C"/>
    <w:rsid w:val="005226E4"/>
    <w:rsid w:val="00524BFE"/>
    <w:rsid w:val="00533B82"/>
    <w:rsid w:val="005358AE"/>
    <w:rsid w:val="0054319F"/>
    <w:rsid w:val="005463D7"/>
    <w:rsid w:val="005523BA"/>
    <w:rsid w:val="00554447"/>
    <w:rsid w:val="00555B5A"/>
    <w:rsid w:val="005610CD"/>
    <w:rsid w:val="00573D65"/>
    <w:rsid w:val="005750F7"/>
    <w:rsid w:val="0058120E"/>
    <w:rsid w:val="00582E98"/>
    <w:rsid w:val="00585B6C"/>
    <w:rsid w:val="00594217"/>
    <w:rsid w:val="005976F6"/>
    <w:rsid w:val="005A4C2A"/>
    <w:rsid w:val="005C033A"/>
    <w:rsid w:val="005C0399"/>
    <w:rsid w:val="005C27C3"/>
    <w:rsid w:val="005C6519"/>
    <w:rsid w:val="005C7831"/>
    <w:rsid w:val="005D501F"/>
    <w:rsid w:val="005D5B9C"/>
    <w:rsid w:val="005E0DCE"/>
    <w:rsid w:val="005E19D5"/>
    <w:rsid w:val="005E6842"/>
    <w:rsid w:val="005F417D"/>
    <w:rsid w:val="005F509D"/>
    <w:rsid w:val="00600F14"/>
    <w:rsid w:val="00602BB7"/>
    <w:rsid w:val="00603B1B"/>
    <w:rsid w:val="00603F77"/>
    <w:rsid w:val="0061122A"/>
    <w:rsid w:val="00614098"/>
    <w:rsid w:val="006143D2"/>
    <w:rsid w:val="00614EBB"/>
    <w:rsid w:val="00617478"/>
    <w:rsid w:val="00617721"/>
    <w:rsid w:val="00621C51"/>
    <w:rsid w:val="00622AED"/>
    <w:rsid w:val="006230CD"/>
    <w:rsid w:val="00626F9A"/>
    <w:rsid w:val="00630F46"/>
    <w:rsid w:val="006318E1"/>
    <w:rsid w:val="0063277A"/>
    <w:rsid w:val="006361E2"/>
    <w:rsid w:val="00655E28"/>
    <w:rsid w:val="0066448C"/>
    <w:rsid w:val="00664A02"/>
    <w:rsid w:val="00664B62"/>
    <w:rsid w:val="00665177"/>
    <w:rsid w:val="00667DCC"/>
    <w:rsid w:val="00676BCA"/>
    <w:rsid w:val="00680681"/>
    <w:rsid w:val="00680C0B"/>
    <w:rsid w:val="00683F35"/>
    <w:rsid w:val="00686F58"/>
    <w:rsid w:val="0069003C"/>
    <w:rsid w:val="006909E8"/>
    <w:rsid w:val="00692A8D"/>
    <w:rsid w:val="006A6DDB"/>
    <w:rsid w:val="006A75E5"/>
    <w:rsid w:val="006B071A"/>
    <w:rsid w:val="006B3908"/>
    <w:rsid w:val="006C2EC3"/>
    <w:rsid w:val="006C460A"/>
    <w:rsid w:val="006D2A7A"/>
    <w:rsid w:val="006D4838"/>
    <w:rsid w:val="006E773E"/>
    <w:rsid w:val="006F2240"/>
    <w:rsid w:val="006F43A0"/>
    <w:rsid w:val="006F4810"/>
    <w:rsid w:val="006F5723"/>
    <w:rsid w:val="006F5A18"/>
    <w:rsid w:val="006F6A59"/>
    <w:rsid w:val="00700086"/>
    <w:rsid w:val="007016A7"/>
    <w:rsid w:val="00707A74"/>
    <w:rsid w:val="00707AA3"/>
    <w:rsid w:val="00716E87"/>
    <w:rsid w:val="00720B31"/>
    <w:rsid w:val="00724AB2"/>
    <w:rsid w:val="007254B4"/>
    <w:rsid w:val="00726E38"/>
    <w:rsid w:val="007273C8"/>
    <w:rsid w:val="00732EF4"/>
    <w:rsid w:val="00735383"/>
    <w:rsid w:val="0075009F"/>
    <w:rsid w:val="00750444"/>
    <w:rsid w:val="00751E8C"/>
    <w:rsid w:val="00756FFB"/>
    <w:rsid w:val="00761992"/>
    <w:rsid w:val="00761D36"/>
    <w:rsid w:val="00763D2F"/>
    <w:rsid w:val="00765C4C"/>
    <w:rsid w:val="00773529"/>
    <w:rsid w:val="00773ADA"/>
    <w:rsid w:val="00774D27"/>
    <w:rsid w:val="007754AF"/>
    <w:rsid w:val="00775F84"/>
    <w:rsid w:val="0077609D"/>
    <w:rsid w:val="0077717C"/>
    <w:rsid w:val="007773BD"/>
    <w:rsid w:val="00780F73"/>
    <w:rsid w:val="00787752"/>
    <w:rsid w:val="00791B32"/>
    <w:rsid w:val="00791F88"/>
    <w:rsid w:val="00796259"/>
    <w:rsid w:val="0079745D"/>
    <w:rsid w:val="007A6AB2"/>
    <w:rsid w:val="007B33FA"/>
    <w:rsid w:val="007B3C6F"/>
    <w:rsid w:val="007C1485"/>
    <w:rsid w:val="007C14FC"/>
    <w:rsid w:val="007C5D7E"/>
    <w:rsid w:val="007E2A64"/>
    <w:rsid w:val="007E4542"/>
    <w:rsid w:val="007F1B0E"/>
    <w:rsid w:val="007F33CD"/>
    <w:rsid w:val="007F5708"/>
    <w:rsid w:val="007F5D64"/>
    <w:rsid w:val="007F63D5"/>
    <w:rsid w:val="0080304F"/>
    <w:rsid w:val="008049DA"/>
    <w:rsid w:val="00807310"/>
    <w:rsid w:val="00817FFB"/>
    <w:rsid w:val="00821F68"/>
    <w:rsid w:val="00825C97"/>
    <w:rsid w:val="00825CDE"/>
    <w:rsid w:val="00826378"/>
    <w:rsid w:val="00827AB0"/>
    <w:rsid w:val="00832444"/>
    <w:rsid w:val="008338E2"/>
    <w:rsid w:val="00834678"/>
    <w:rsid w:val="0084008E"/>
    <w:rsid w:val="00840E81"/>
    <w:rsid w:val="008479FC"/>
    <w:rsid w:val="008537A0"/>
    <w:rsid w:val="008547F3"/>
    <w:rsid w:val="00856417"/>
    <w:rsid w:val="008570C8"/>
    <w:rsid w:val="0086083A"/>
    <w:rsid w:val="00864C7C"/>
    <w:rsid w:val="008664C9"/>
    <w:rsid w:val="00877885"/>
    <w:rsid w:val="00880D9D"/>
    <w:rsid w:val="00883D1C"/>
    <w:rsid w:val="008875A4"/>
    <w:rsid w:val="0089632E"/>
    <w:rsid w:val="008A4BB1"/>
    <w:rsid w:val="008A5531"/>
    <w:rsid w:val="008A5D28"/>
    <w:rsid w:val="008B22A5"/>
    <w:rsid w:val="008B265D"/>
    <w:rsid w:val="008B34F8"/>
    <w:rsid w:val="008B7DA4"/>
    <w:rsid w:val="008C3DA1"/>
    <w:rsid w:val="008C5DFD"/>
    <w:rsid w:val="008D3E84"/>
    <w:rsid w:val="008D48CA"/>
    <w:rsid w:val="008E041A"/>
    <w:rsid w:val="008E5E42"/>
    <w:rsid w:val="008F0CC7"/>
    <w:rsid w:val="008F175C"/>
    <w:rsid w:val="008F1A33"/>
    <w:rsid w:val="008F59F9"/>
    <w:rsid w:val="008F6167"/>
    <w:rsid w:val="008F64B3"/>
    <w:rsid w:val="008F7871"/>
    <w:rsid w:val="008F7CB8"/>
    <w:rsid w:val="009046FA"/>
    <w:rsid w:val="00913EC5"/>
    <w:rsid w:val="00914837"/>
    <w:rsid w:val="00914BC4"/>
    <w:rsid w:val="00922359"/>
    <w:rsid w:val="009268B1"/>
    <w:rsid w:val="00926EBF"/>
    <w:rsid w:val="00931AAC"/>
    <w:rsid w:val="00931D43"/>
    <w:rsid w:val="0093386B"/>
    <w:rsid w:val="00933965"/>
    <w:rsid w:val="00940137"/>
    <w:rsid w:val="00940AD5"/>
    <w:rsid w:val="00945488"/>
    <w:rsid w:val="00950745"/>
    <w:rsid w:val="0095401B"/>
    <w:rsid w:val="00955BDE"/>
    <w:rsid w:val="00957C09"/>
    <w:rsid w:val="00960CD6"/>
    <w:rsid w:val="009613CD"/>
    <w:rsid w:val="00962C13"/>
    <w:rsid w:val="009646ED"/>
    <w:rsid w:val="00970256"/>
    <w:rsid w:val="009709C0"/>
    <w:rsid w:val="00971529"/>
    <w:rsid w:val="00977D8C"/>
    <w:rsid w:val="00980D70"/>
    <w:rsid w:val="009854A6"/>
    <w:rsid w:val="009857A5"/>
    <w:rsid w:val="00985869"/>
    <w:rsid w:val="0098798B"/>
    <w:rsid w:val="00987B7A"/>
    <w:rsid w:val="00993967"/>
    <w:rsid w:val="009A4E38"/>
    <w:rsid w:val="009C175B"/>
    <w:rsid w:val="009C2672"/>
    <w:rsid w:val="009D39E8"/>
    <w:rsid w:val="009D3F82"/>
    <w:rsid w:val="009E0539"/>
    <w:rsid w:val="009E0623"/>
    <w:rsid w:val="009E23A2"/>
    <w:rsid w:val="009E7601"/>
    <w:rsid w:val="00A005AB"/>
    <w:rsid w:val="00A00CF3"/>
    <w:rsid w:val="00A020CC"/>
    <w:rsid w:val="00A0729D"/>
    <w:rsid w:val="00A1054D"/>
    <w:rsid w:val="00A10B5E"/>
    <w:rsid w:val="00A13E1D"/>
    <w:rsid w:val="00A166AF"/>
    <w:rsid w:val="00A171C9"/>
    <w:rsid w:val="00A25B16"/>
    <w:rsid w:val="00A314CD"/>
    <w:rsid w:val="00A35998"/>
    <w:rsid w:val="00A37B92"/>
    <w:rsid w:val="00A40168"/>
    <w:rsid w:val="00A416C6"/>
    <w:rsid w:val="00A417FF"/>
    <w:rsid w:val="00A46565"/>
    <w:rsid w:val="00A50AC1"/>
    <w:rsid w:val="00A60E50"/>
    <w:rsid w:val="00A656CC"/>
    <w:rsid w:val="00A6724A"/>
    <w:rsid w:val="00A72BF9"/>
    <w:rsid w:val="00A74B41"/>
    <w:rsid w:val="00A76816"/>
    <w:rsid w:val="00A80319"/>
    <w:rsid w:val="00A865E2"/>
    <w:rsid w:val="00A86E79"/>
    <w:rsid w:val="00A879B4"/>
    <w:rsid w:val="00A90F3D"/>
    <w:rsid w:val="00A92DF9"/>
    <w:rsid w:val="00A9421E"/>
    <w:rsid w:val="00A94629"/>
    <w:rsid w:val="00A95198"/>
    <w:rsid w:val="00A97E16"/>
    <w:rsid w:val="00AA2388"/>
    <w:rsid w:val="00AA2A86"/>
    <w:rsid w:val="00AA537B"/>
    <w:rsid w:val="00AA5D15"/>
    <w:rsid w:val="00AB0422"/>
    <w:rsid w:val="00AB1BD4"/>
    <w:rsid w:val="00AB2724"/>
    <w:rsid w:val="00AB3FCC"/>
    <w:rsid w:val="00AB422E"/>
    <w:rsid w:val="00AB669F"/>
    <w:rsid w:val="00AC5B76"/>
    <w:rsid w:val="00AC6F10"/>
    <w:rsid w:val="00AC7370"/>
    <w:rsid w:val="00AE49CE"/>
    <w:rsid w:val="00AE51A4"/>
    <w:rsid w:val="00AF2ACD"/>
    <w:rsid w:val="00AF6CF0"/>
    <w:rsid w:val="00B00540"/>
    <w:rsid w:val="00B03425"/>
    <w:rsid w:val="00B041C2"/>
    <w:rsid w:val="00B061CA"/>
    <w:rsid w:val="00B12FF4"/>
    <w:rsid w:val="00B13B2D"/>
    <w:rsid w:val="00B16EC6"/>
    <w:rsid w:val="00B24273"/>
    <w:rsid w:val="00B26AEF"/>
    <w:rsid w:val="00B3028B"/>
    <w:rsid w:val="00B33D41"/>
    <w:rsid w:val="00B34E0E"/>
    <w:rsid w:val="00B3618B"/>
    <w:rsid w:val="00B363BE"/>
    <w:rsid w:val="00B40929"/>
    <w:rsid w:val="00B55A72"/>
    <w:rsid w:val="00B55BF4"/>
    <w:rsid w:val="00B55C20"/>
    <w:rsid w:val="00B57E2A"/>
    <w:rsid w:val="00B6010D"/>
    <w:rsid w:val="00B61D97"/>
    <w:rsid w:val="00B66CA0"/>
    <w:rsid w:val="00B6751E"/>
    <w:rsid w:val="00B67B3B"/>
    <w:rsid w:val="00B70E7C"/>
    <w:rsid w:val="00B71504"/>
    <w:rsid w:val="00B73592"/>
    <w:rsid w:val="00B75CC5"/>
    <w:rsid w:val="00B75E04"/>
    <w:rsid w:val="00B75F02"/>
    <w:rsid w:val="00B87D05"/>
    <w:rsid w:val="00B9038C"/>
    <w:rsid w:val="00B90A16"/>
    <w:rsid w:val="00B93F32"/>
    <w:rsid w:val="00BA3898"/>
    <w:rsid w:val="00BA628A"/>
    <w:rsid w:val="00BB249D"/>
    <w:rsid w:val="00BC1DA1"/>
    <w:rsid w:val="00BC42B9"/>
    <w:rsid w:val="00BC4B95"/>
    <w:rsid w:val="00BC4DE0"/>
    <w:rsid w:val="00BD3600"/>
    <w:rsid w:val="00BD3864"/>
    <w:rsid w:val="00BD3CD2"/>
    <w:rsid w:val="00BD435A"/>
    <w:rsid w:val="00BD4817"/>
    <w:rsid w:val="00BD70ED"/>
    <w:rsid w:val="00BE1116"/>
    <w:rsid w:val="00BE5AF3"/>
    <w:rsid w:val="00BE70C1"/>
    <w:rsid w:val="00BF0530"/>
    <w:rsid w:val="00BF1BE0"/>
    <w:rsid w:val="00BF2561"/>
    <w:rsid w:val="00BF3071"/>
    <w:rsid w:val="00BF6ED2"/>
    <w:rsid w:val="00BF784F"/>
    <w:rsid w:val="00C00726"/>
    <w:rsid w:val="00C02924"/>
    <w:rsid w:val="00C052EF"/>
    <w:rsid w:val="00C06310"/>
    <w:rsid w:val="00C07C92"/>
    <w:rsid w:val="00C106C7"/>
    <w:rsid w:val="00C1165A"/>
    <w:rsid w:val="00C13233"/>
    <w:rsid w:val="00C2008E"/>
    <w:rsid w:val="00C212F1"/>
    <w:rsid w:val="00C224C1"/>
    <w:rsid w:val="00C22C48"/>
    <w:rsid w:val="00C23794"/>
    <w:rsid w:val="00C25C4C"/>
    <w:rsid w:val="00C26ACA"/>
    <w:rsid w:val="00C26D2B"/>
    <w:rsid w:val="00C30460"/>
    <w:rsid w:val="00C30EF5"/>
    <w:rsid w:val="00C313FA"/>
    <w:rsid w:val="00C418C8"/>
    <w:rsid w:val="00C43379"/>
    <w:rsid w:val="00C438DF"/>
    <w:rsid w:val="00C444F4"/>
    <w:rsid w:val="00C521DA"/>
    <w:rsid w:val="00C55C14"/>
    <w:rsid w:val="00C61797"/>
    <w:rsid w:val="00C647B6"/>
    <w:rsid w:val="00C7342A"/>
    <w:rsid w:val="00C73B4B"/>
    <w:rsid w:val="00C73DA0"/>
    <w:rsid w:val="00CA1D9A"/>
    <w:rsid w:val="00CB05D4"/>
    <w:rsid w:val="00CB2728"/>
    <w:rsid w:val="00CB3905"/>
    <w:rsid w:val="00CC1FAD"/>
    <w:rsid w:val="00CD0EBA"/>
    <w:rsid w:val="00CD22AD"/>
    <w:rsid w:val="00CE2128"/>
    <w:rsid w:val="00CE255A"/>
    <w:rsid w:val="00CF4760"/>
    <w:rsid w:val="00CF4A25"/>
    <w:rsid w:val="00D042AC"/>
    <w:rsid w:val="00D1106C"/>
    <w:rsid w:val="00D131E8"/>
    <w:rsid w:val="00D223C7"/>
    <w:rsid w:val="00D278D7"/>
    <w:rsid w:val="00D27A38"/>
    <w:rsid w:val="00D30B96"/>
    <w:rsid w:val="00D42B56"/>
    <w:rsid w:val="00D43390"/>
    <w:rsid w:val="00D4342F"/>
    <w:rsid w:val="00D43DFC"/>
    <w:rsid w:val="00D50D28"/>
    <w:rsid w:val="00D52FD3"/>
    <w:rsid w:val="00D572FD"/>
    <w:rsid w:val="00D6450F"/>
    <w:rsid w:val="00D649C4"/>
    <w:rsid w:val="00D73C05"/>
    <w:rsid w:val="00D742B2"/>
    <w:rsid w:val="00D76F55"/>
    <w:rsid w:val="00D80A84"/>
    <w:rsid w:val="00D81D37"/>
    <w:rsid w:val="00D85374"/>
    <w:rsid w:val="00D85CA0"/>
    <w:rsid w:val="00D91435"/>
    <w:rsid w:val="00D97121"/>
    <w:rsid w:val="00DB3403"/>
    <w:rsid w:val="00DB6AFB"/>
    <w:rsid w:val="00DC08B2"/>
    <w:rsid w:val="00DC0E8D"/>
    <w:rsid w:val="00DC305A"/>
    <w:rsid w:val="00DC3E4A"/>
    <w:rsid w:val="00DD449D"/>
    <w:rsid w:val="00DD4F58"/>
    <w:rsid w:val="00DD67B5"/>
    <w:rsid w:val="00DE43C7"/>
    <w:rsid w:val="00DF0C99"/>
    <w:rsid w:val="00DF1E0F"/>
    <w:rsid w:val="00DF2306"/>
    <w:rsid w:val="00E11759"/>
    <w:rsid w:val="00E1257D"/>
    <w:rsid w:val="00E1771B"/>
    <w:rsid w:val="00E24043"/>
    <w:rsid w:val="00E2523A"/>
    <w:rsid w:val="00E25464"/>
    <w:rsid w:val="00E2570D"/>
    <w:rsid w:val="00E308FA"/>
    <w:rsid w:val="00E30B80"/>
    <w:rsid w:val="00E35A4A"/>
    <w:rsid w:val="00E44554"/>
    <w:rsid w:val="00E452DF"/>
    <w:rsid w:val="00E46FA3"/>
    <w:rsid w:val="00E50641"/>
    <w:rsid w:val="00E5584D"/>
    <w:rsid w:val="00E570DB"/>
    <w:rsid w:val="00E67F8D"/>
    <w:rsid w:val="00E70421"/>
    <w:rsid w:val="00E70D4B"/>
    <w:rsid w:val="00E715E4"/>
    <w:rsid w:val="00E7468B"/>
    <w:rsid w:val="00E76BB6"/>
    <w:rsid w:val="00E80190"/>
    <w:rsid w:val="00E80AD0"/>
    <w:rsid w:val="00E8173E"/>
    <w:rsid w:val="00E838A0"/>
    <w:rsid w:val="00E83AA4"/>
    <w:rsid w:val="00E91302"/>
    <w:rsid w:val="00E9601B"/>
    <w:rsid w:val="00EA3074"/>
    <w:rsid w:val="00EA731E"/>
    <w:rsid w:val="00EA73CA"/>
    <w:rsid w:val="00EB044F"/>
    <w:rsid w:val="00EB2298"/>
    <w:rsid w:val="00EB2AC9"/>
    <w:rsid w:val="00EB6660"/>
    <w:rsid w:val="00EC0457"/>
    <w:rsid w:val="00EC419A"/>
    <w:rsid w:val="00EC6F71"/>
    <w:rsid w:val="00EE4FB6"/>
    <w:rsid w:val="00EE6441"/>
    <w:rsid w:val="00EF0330"/>
    <w:rsid w:val="00EF516D"/>
    <w:rsid w:val="00EF5FB9"/>
    <w:rsid w:val="00F0013B"/>
    <w:rsid w:val="00F01716"/>
    <w:rsid w:val="00F01A95"/>
    <w:rsid w:val="00F05D51"/>
    <w:rsid w:val="00F21978"/>
    <w:rsid w:val="00F23A98"/>
    <w:rsid w:val="00F25874"/>
    <w:rsid w:val="00F3322F"/>
    <w:rsid w:val="00F3588E"/>
    <w:rsid w:val="00F42AFB"/>
    <w:rsid w:val="00F42B2B"/>
    <w:rsid w:val="00F5007A"/>
    <w:rsid w:val="00F5552C"/>
    <w:rsid w:val="00F56F90"/>
    <w:rsid w:val="00F65D15"/>
    <w:rsid w:val="00F821B5"/>
    <w:rsid w:val="00F8617C"/>
    <w:rsid w:val="00F910A3"/>
    <w:rsid w:val="00F97A5E"/>
    <w:rsid w:val="00FA06E9"/>
    <w:rsid w:val="00FA0A5F"/>
    <w:rsid w:val="00FA4692"/>
    <w:rsid w:val="00FB149F"/>
    <w:rsid w:val="00FB74C4"/>
    <w:rsid w:val="00FC2245"/>
    <w:rsid w:val="00FC30DC"/>
    <w:rsid w:val="00FC5601"/>
    <w:rsid w:val="00FE035D"/>
    <w:rsid w:val="00FE15C7"/>
    <w:rsid w:val="00FE207A"/>
    <w:rsid w:val="00FE724A"/>
    <w:rsid w:val="00FE7D7B"/>
    <w:rsid w:val="00FF0956"/>
    <w:rsid w:val="00FF1CD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B5C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lsdException w:name="annotation text" w:locked="1" w:uiPriority="0"/>
    <w:lsdException w:name="header" w:locked="1"/>
    <w:lsdException w:name="footer" w:locked="1" w:uiPriority="0"/>
    <w:lsdException w:name="caption" w:locked="1" w:uiPriority="0" w:qFormat="1"/>
    <w:lsdException w:name="footnote reference" w:locked="1" w:uiPriority="0"/>
    <w:lsdException w:name="annotation reference" w:locked="1" w:uiPriority="0"/>
    <w:lsdException w:name="page number" w:locked="1" w:uiPriority="0"/>
    <w:lsdException w:name="List" w:locked="1" w:uiPriority="0"/>
    <w:lsdException w:name="Title" w:locked="1" w:semiHidden="0" w:uiPriority="0" w:unhideWhenUsed="0" w:qFormat="1"/>
    <w:lsdException w:name="Default Paragraph Font" w:locked="1" w:uiPriority="0"/>
    <w:lsdException w:name="Body Text" w:locked="1" w:uiPriority="0"/>
    <w:lsdException w:name="Body Text Indent" w:locked="1"/>
    <w:lsdException w:name="Subtitle" w:locked="1" w:semiHidden="0" w:uiPriority="0" w:unhideWhenUsed="0" w:qFormat="1"/>
    <w:lsdException w:name="Body Text 2" w:locked="1"/>
    <w:lsdException w:name="Hyperlink" w:locked="1"/>
    <w:lsdException w:name="FollowedHyperlink" w:locked="1" w:uiPriority="0"/>
    <w:lsdException w:name="Strong" w:locked="1" w:semiHidden="0" w:uiPriority="0" w:unhideWhenUsed="0" w:qFormat="1"/>
    <w:lsdException w:name="Emphasis" w:locked="1" w:semiHidden="0" w:uiPriority="0" w:unhideWhenUsed="0" w:qFormat="1"/>
    <w:lsdException w:name="Normal (Web)" w:locked="1" w:uiPriority="0"/>
    <w:lsdException w:name="annotation subject" w:locked="1"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5E28"/>
    <w:rPr>
      <w:rFonts w:ascii="Times New Roman" w:eastAsia="Times New Roman" w:hAnsi="Times New Roman"/>
      <w:sz w:val="24"/>
      <w:szCs w:val="24"/>
      <w:lang w:eastAsia="ar-SA"/>
    </w:rPr>
  </w:style>
  <w:style w:type="paragraph" w:styleId="Titolo1">
    <w:name w:val="heading 1"/>
    <w:basedOn w:val="Normale"/>
    <w:next w:val="Normale"/>
    <w:link w:val="Titolo1Carattere"/>
    <w:uiPriority w:val="99"/>
    <w:qFormat/>
    <w:rsid w:val="00655E28"/>
    <w:pPr>
      <w:keepNext/>
      <w:spacing w:before="240" w:after="60"/>
      <w:outlineLvl w:val="0"/>
    </w:pPr>
    <w:rPr>
      <w:rFonts w:ascii="Cambria" w:eastAsia="MS Gothic" w:hAnsi="Cambria"/>
      <w:b/>
      <w:bCs/>
      <w:kern w:val="1"/>
      <w:sz w:val="32"/>
      <w:szCs w:val="32"/>
    </w:rPr>
  </w:style>
  <w:style w:type="paragraph" w:styleId="Titolo2">
    <w:name w:val="heading 2"/>
    <w:basedOn w:val="Normale"/>
    <w:next w:val="Normale"/>
    <w:link w:val="Titolo2Carattere"/>
    <w:uiPriority w:val="99"/>
    <w:qFormat/>
    <w:rsid w:val="00655E28"/>
    <w:pPr>
      <w:keepNext/>
      <w:numPr>
        <w:numId w:val="1"/>
      </w:numPr>
      <w:spacing w:before="720" w:after="120"/>
      <w:outlineLvl w:val="1"/>
    </w:pPr>
    <w:rPr>
      <w:rFonts w:ascii="Garamond" w:hAnsi="Garamond"/>
      <w:b/>
      <w:smallCaps/>
      <w:sz w:val="28"/>
      <w:szCs w:val="20"/>
    </w:rPr>
  </w:style>
  <w:style w:type="paragraph" w:styleId="Titolo4">
    <w:name w:val="heading 4"/>
    <w:basedOn w:val="Normale"/>
    <w:next w:val="Normale"/>
    <w:link w:val="Titolo4Carattere"/>
    <w:uiPriority w:val="99"/>
    <w:qFormat/>
    <w:rsid w:val="00655E28"/>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655E28"/>
    <w:rPr>
      <w:rFonts w:ascii="Cambria" w:eastAsia="MS Gothic" w:hAnsi="Cambria" w:cs="Times New Roman"/>
      <w:b/>
      <w:bCs/>
      <w:kern w:val="1"/>
      <w:sz w:val="32"/>
      <w:szCs w:val="32"/>
      <w:lang w:eastAsia="ar-SA" w:bidi="ar-SA"/>
    </w:rPr>
  </w:style>
  <w:style w:type="character" w:customStyle="1" w:styleId="Titolo2Carattere">
    <w:name w:val="Titolo 2 Carattere"/>
    <w:basedOn w:val="Carpredefinitoparagrafo"/>
    <w:link w:val="Titolo2"/>
    <w:uiPriority w:val="99"/>
    <w:locked/>
    <w:rsid w:val="00655E28"/>
    <w:rPr>
      <w:rFonts w:ascii="Garamond" w:hAnsi="Garamond" w:cs="Times New Roman"/>
      <w:b/>
      <w:smallCaps/>
      <w:sz w:val="20"/>
      <w:szCs w:val="20"/>
      <w:lang w:eastAsia="ar-SA" w:bidi="ar-SA"/>
    </w:rPr>
  </w:style>
  <w:style w:type="character" w:customStyle="1" w:styleId="Titolo4Carattere">
    <w:name w:val="Titolo 4 Carattere"/>
    <w:basedOn w:val="Carpredefinitoparagrafo"/>
    <w:link w:val="Titolo4"/>
    <w:uiPriority w:val="99"/>
    <w:locked/>
    <w:rsid w:val="00655E28"/>
    <w:rPr>
      <w:rFonts w:ascii="Times New Roman" w:hAnsi="Times New Roman" w:cs="Times New Roman"/>
      <w:b/>
      <w:bCs/>
      <w:sz w:val="28"/>
      <w:szCs w:val="28"/>
      <w:lang w:eastAsia="ar-SA" w:bidi="ar-SA"/>
    </w:rPr>
  </w:style>
  <w:style w:type="character" w:customStyle="1" w:styleId="WW8Num1z0">
    <w:name w:val="WW8Num1z0"/>
    <w:uiPriority w:val="99"/>
    <w:rsid w:val="00655E28"/>
    <w:rPr>
      <w:rFonts w:ascii="Bookman Old Style" w:hAnsi="Bookman Old Style"/>
      <w:b/>
      <w:sz w:val="22"/>
    </w:rPr>
  </w:style>
  <w:style w:type="character" w:customStyle="1" w:styleId="WW8Num2z0">
    <w:name w:val="WW8Num2z0"/>
    <w:uiPriority w:val="99"/>
    <w:rsid w:val="00655E28"/>
    <w:rPr>
      <w:rFonts w:ascii="Bookman Old Style" w:hAnsi="Bookman Old Style"/>
    </w:rPr>
  </w:style>
  <w:style w:type="character" w:customStyle="1" w:styleId="WW8Num3z0">
    <w:name w:val="WW8Num3z0"/>
    <w:uiPriority w:val="99"/>
    <w:rsid w:val="00655E28"/>
    <w:rPr>
      <w:rFonts w:ascii="Bookman Old Style" w:hAnsi="Bookman Old Style"/>
      <w:b/>
      <w:sz w:val="22"/>
    </w:rPr>
  </w:style>
  <w:style w:type="character" w:customStyle="1" w:styleId="WW8Num4z0">
    <w:name w:val="WW8Num4z0"/>
    <w:uiPriority w:val="99"/>
    <w:rsid w:val="00655E28"/>
    <w:rPr>
      <w:rFonts w:ascii="Bookman Old Style" w:hAnsi="Bookman Old Style"/>
      <w:b/>
      <w:sz w:val="24"/>
    </w:rPr>
  </w:style>
  <w:style w:type="character" w:customStyle="1" w:styleId="WW8Num4z1">
    <w:name w:val="WW8Num4z1"/>
    <w:uiPriority w:val="99"/>
    <w:rsid w:val="00655E28"/>
    <w:rPr>
      <w:b/>
      <w:sz w:val="24"/>
    </w:rPr>
  </w:style>
  <w:style w:type="character" w:customStyle="1" w:styleId="WW8Num5z0">
    <w:name w:val="WW8Num5z0"/>
    <w:uiPriority w:val="99"/>
    <w:rsid w:val="00655E28"/>
    <w:rPr>
      <w:b/>
    </w:rPr>
  </w:style>
  <w:style w:type="character" w:customStyle="1" w:styleId="WW8Num6z0">
    <w:name w:val="WW8Num6z0"/>
    <w:uiPriority w:val="99"/>
    <w:rsid w:val="00655E28"/>
    <w:rPr>
      <w:rFonts w:ascii="Bookman Old Style" w:hAnsi="Bookman Old Style"/>
      <w:b/>
      <w:sz w:val="24"/>
    </w:rPr>
  </w:style>
  <w:style w:type="character" w:customStyle="1" w:styleId="WW8Num7z0">
    <w:name w:val="WW8Num7z0"/>
    <w:uiPriority w:val="99"/>
    <w:rsid w:val="00655E28"/>
    <w:rPr>
      <w:b/>
    </w:rPr>
  </w:style>
  <w:style w:type="character" w:customStyle="1" w:styleId="WW8Num8z0">
    <w:name w:val="WW8Num8z0"/>
    <w:uiPriority w:val="99"/>
    <w:rsid w:val="00655E28"/>
    <w:rPr>
      <w:b/>
    </w:rPr>
  </w:style>
  <w:style w:type="character" w:customStyle="1" w:styleId="WW8Num8z2">
    <w:name w:val="WW8Num8z2"/>
    <w:uiPriority w:val="99"/>
    <w:rsid w:val="00655E28"/>
    <w:rPr>
      <w:rFonts w:ascii="Times New Roman" w:hAnsi="Times New Roman"/>
      <w:b/>
      <w:sz w:val="24"/>
    </w:rPr>
  </w:style>
  <w:style w:type="character" w:customStyle="1" w:styleId="WW8Num10z0">
    <w:name w:val="WW8Num10z0"/>
    <w:uiPriority w:val="99"/>
    <w:rsid w:val="00655E28"/>
    <w:rPr>
      <w:b/>
    </w:rPr>
  </w:style>
  <w:style w:type="character" w:customStyle="1" w:styleId="WW8Num11z0">
    <w:name w:val="WW8Num11z0"/>
    <w:uiPriority w:val="99"/>
    <w:rsid w:val="00655E28"/>
    <w:rPr>
      <w:b/>
    </w:rPr>
  </w:style>
  <w:style w:type="character" w:customStyle="1" w:styleId="WW8Num12z0">
    <w:name w:val="WW8Num12z0"/>
    <w:uiPriority w:val="99"/>
    <w:rsid w:val="00655E28"/>
    <w:rPr>
      <w:b/>
      <w:sz w:val="22"/>
    </w:rPr>
  </w:style>
  <w:style w:type="character" w:customStyle="1" w:styleId="WW8Num13z0">
    <w:name w:val="WW8Num13z0"/>
    <w:uiPriority w:val="99"/>
    <w:rsid w:val="00655E28"/>
    <w:rPr>
      <w:b/>
      <w:sz w:val="22"/>
    </w:rPr>
  </w:style>
  <w:style w:type="character" w:customStyle="1" w:styleId="WW8Num14z0">
    <w:name w:val="WW8Num14z0"/>
    <w:uiPriority w:val="99"/>
    <w:rsid w:val="00655E28"/>
    <w:rPr>
      <w:b/>
    </w:rPr>
  </w:style>
  <w:style w:type="character" w:customStyle="1" w:styleId="WW8Num15z0">
    <w:name w:val="WW8Num15z0"/>
    <w:uiPriority w:val="99"/>
    <w:rsid w:val="00655E28"/>
    <w:rPr>
      <w:b/>
      <w:sz w:val="22"/>
    </w:rPr>
  </w:style>
  <w:style w:type="character" w:customStyle="1" w:styleId="WW8Num16z0">
    <w:name w:val="WW8Num16z0"/>
    <w:uiPriority w:val="99"/>
    <w:rsid w:val="00655E28"/>
    <w:rPr>
      <w:b/>
      <w:sz w:val="22"/>
    </w:rPr>
  </w:style>
  <w:style w:type="character" w:customStyle="1" w:styleId="WW8Num16z1">
    <w:name w:val="WW8Num16z1"/>
    <w:uiPriority w:val="99"/>
    <w:rsid w:val="00655E28"/>
    <w:rPr>
      <w:b/>
    </w:rPr>
  </w:style>
  <w:style w:type="character" w:customStyle="1" w:styleId="WW8Num17z0">
    <w:name w:val="WW8Num17z0"/>
    <w:uiPriority w:val="99"/>
    <w:rsid w:val="00655E28"/>
    <w:rPr>
      <w:b/>
    </w:rPr>
  </w:style>
  <w:style w:type="character" w:customStyle="1" w:styleId="WW8Num18z1">
    <w:name w:val="WW8Num18z1"/>
    <w:uiPriority w:val="99"/>
    <w:rsid w:val="00655E28"/>
    <w:rPr>
      <w:b/>
    </w:rPr>
  </w:style>
  <w:style w:type="character" w:customStyle="1" w:styleId="WW8Num19z0">
    <w:name w:val="WW8Num19z0"/>
    <w:uiPriority w:val="99"/>
    <w:rsid w:val="00655E28"/>
    <w:rPr>
      <w:rFonts w:ascii="Bookman Old Style" w:hAnsi="Bookman Old Style"/>
      <w:b/>
      <w:sz w:val="22"/>
    </w:rPr>
  </w:style>
  <w:style w:type="character" w:customStyle="1" w:styleId="WW8Num20z0">
    <w:name w:val="WW8Num20z0"/>
    <w:uiPriority w:val="99"/>
    <w:rsid w:val="00655E28"/>
    <w:rPr>
      <w:b/>
    </w:rPr>
  </w:style>
  <w:style w:type="character" w:customStyle="1" w:styleId="WW8Num21z0">
    <w:name w:val="WW8Num21z0"/>
    <w:uiPriority w:val="99"/>
    <w:rsid w:val="00655E28"/>
    <w:rPr>
      <w:rFonts w:ascii="Bookman Old Style" w:hAnsi="Bookman Old Style"/>
      <w:b/>
      <w:sz w:val="24"/>
    </w:rPr>
  </w:style>
  <w:style w:type="character" w:customStyle="1" w:styleId="WW8Num22z0">
    <w:name w:val="WW8Num22z0"/>
    <w:uiPriority w:val="99"/>
    <w:rsid w:val="00655E28"/>
    <w:rPr>
      <w:b/>
    </w:rPr>
  </w:style>
  <w:style w:type="character" w:customStyle="1" w:styleId="WW8Num23z0">
    <w:name w:val="WW8Num23z0"/>
    <w:uiPriority w:val="99"/>
    <w:rsid w:val="00655E28"/>
    <w:rPr>
      <w:rFonts w:ascii="Bookman Old Style" w:hAnsi="Bookman Old Style"/>
      <w:b/>
      <w:position w:val="0"/>
      <w:sz w:val="22"/>
      <w:vertAlign w:val="baseline"/>
    </w:rPr>
  </w:style>
  <w:style w:type="character" w:customStyle="1" w:styleId="WW8Num24z0">
    <w:name w:val="WW8Num24z0"/>
    <w:uiPriority w:val="99"/>
    <w:rsid w:val="00655E28"/>
    <w:rPr>
      <w:rFonts w:ascii="Bookman Old Style" w:hAnsi="Bookman Old Style"/>
      <w:b/>
      <w:sz w:val="22"/>
    </w:rPr>
  </w:style>
  <w:style w:type="character" w:customStyle="1" w:styleId="WW8Num25z0">
    <w:name w:val="WW8Num25z0"/>
    <w:uiPriority w:val="99"/>
    <w:rsid w:val="00655E28"/>
    <w:rPr>
      <w:b/>
      <w:sz w:val="22"/>
    </w:rPr>
  </w:style>
  <w:style w:type="character" w:customStyle="1" w:styleId="WW8Num26z0">
    <w:name w:val="WW8Num26z0"/>
    <w:uiPriority w:val="99"/>
    <w:rsid w:val="00655E28"/>
    <w:rPr>
      <w:b/>
    </w:rPr>
  </w:style>
  <w:style w:type="character" w:customStyle="1" w:styleId="WW8Num28z0">
    <w:name w:val="WW8Num28z0"/>
    <w:uiPriority w:val="99"/>
    <w:rsid w:val="00655E28"/>
    <w:rPr>
      <w:b/>
    </w:rPr>
  </w:style>
  <w:style w:type="character" w:customStyle="1" w:styleId="WW8Num29z0">
    <w:name w:val="WW8Num29z0"/>
    <w:uiPriority w:val="99"/>
    <w:rsid w:val="00655E28"/>
    <w:rPr>
      <w:rFonts w:ascii="Bookman Old Style" w:hAnsi="Bookman Old Style"/>
    </w:rPr>
  </w:style>
  <w:style w:type="character" w:customStyle="1" w:styleId="WW8Num30z0">
    <w:name w:val="WW8Num30z0"/>
    <w:uiPriority w:val="99"/>
    <w:rsid w:val="00655E28"/>
    <w:rPr>
      <w:rFonts w:ascii="Wingdings" w:hAnsi="Wingdings"/>
    </w:rPr>
  </w:style>
  <w:style w:type="character" w:customStyle="1" w:styleId="WW8Num30z1">
    <w:name w:val="WW8Num30z1"/>
    <w:uiPriority w:val="99"/>
    <w:rsid w:val="00655E28"/>
    <w:rPr>
      <w:b/>
    </w:rPr>
  </w:style>
  <w:style w:type="character" w:customStyle="1" w:styleId="WW8Num30z3">
    <w:name w:val="WW8Num30z3"/>
    <w:uiPriority w:val="99"/>
    <w:rsid w:val="00655E28"/>
    <w:rPr>
      <w:rFonts w:ascii="Symbol" w:hAnsi="Symbol"/>
    </w:rPr>
  </w:style>
  <w:style w:type="character" w:customStyle="1" w:styleId="WW8Num32z0">
    <w:name w:val="WW8Num32z0"/>
    <w:uiPriority w:val="99"/>
    <w:rsid w:val="00655E28"/>
    <w:rPr>
      <w:b/>
    </w:rPr>
  </w:style>
  <w:style w:type="character" w:customStyle="1" w:styleId="WW8Num33z0">
    <w:name w:val="WW8Num33z0"/>
    <w:uiPriority w:val="99"/>
    <w:rsid w:val="00655E28"/>
    <w:rPr>
      <w:b/>
      <w:sz w:val="22"/>
    </w:rPr>
  </w:style>
  <w:style w:type="character" w:customStyle="1" w:styleId="WW8Num34z0">
    <w:name w:val="WW8Num34z0"/>
    <w:uiPriority w:val="99"/>
    <w:rsid w:val="00655E28"/>
    <w:rPr>
      <w:b/>
      <w:sz w:val="22"/>
    </w:rPr>
  </w:style>
  <w:style w:type="character" w:customStyle="1" w:styleId="WW8Num39z0">
    <w:name w:val="WW8Num39z0"/>
    <w:uiPriority w:val="99"/>
    <w:rsid w:val="00655E28"/>
    <w:rPr>
      <w:b/>
    </w:rPr>
  </w:style>
  <w:style w:type="character" w:customStyle="1" w:styleId="WW8Num39z1">
    <w:name w:val="WW8Num39z1"/>
    <w:uiPriority w:val="99"/>
    <w:rsid w:val="00655E28"/>
    <w:rPr>
      <w:b/>
      <w:sz w:val="24"/>
    </w:rPr>
  </w:style>
  <w:style w:type="character" w:customStyle="1" w:styleId="WW8Num41z0">
    <w:name w:val="WW8Num41z0"/>
    <w:uiPriority w:val="99"/>
    <w:rsid w:val="00655E28"/>
    <w:rPr>
      <w:rFonts w:ascii="Georgia" w:hAnsi="Georgia"/>
      <w:b/>
      <w:sz w:val="24"/>
    </w:rPr>
  </w:style>
  <w:style w:type="character" w:customStyle="1" w:styleId="WW8Num42z0">
    <w:name w:val="WW8Num42z0"/>
    <w:uiPriority w:val="99"/>
    <w:rsid w:val="00655E28"/>
    <w:rPr>
      <w:rFonts w:ascii="Bookman Old Style" w:eastAsia="Times New Roman" w:hAnsi="Bookman Old Style"/>
    </w:rPr>
  </w:style>
  <w:style w:type="character" w:customStyle="1" w:styleId="WW8Num42z1">
    <w:name w:val="WW8Num42z1"/>
    <w:uiPriority w:val="99"/>
    <w:rsid w:val="00655E28"/>
    <w:rPr>
      <w:rFonts w:ascii="Courier New" w:hAnsi="Courier New"/>
    </w:rPr>
  </w:style>
  <w:style w:type="character" w:customStyle="1" w:styleId="WW8Num42z2">
    <w:name w:val="WW8Num42z2"/>
    <w:uiPriority w:val="99"/>
    <w:rsid w:val="00655E28"/>
    <w:rPr>
      <w:rFonts w:ascii="Wingdings" w:hAnsi="Wingdings"/>
    </w:rPr>
  </w:style>
  <w:style w:type="character" w:customStyle="1" w:styleId="WW8Num42z3">
    <w:name w:val="WW8Num42z3"/>
    <w:uiPriority w:val="99"/>
    <w:rsid w:val="00655E28"/>
    <w:rPr>
      <w:rFonts w:ascii="Symbol" w:hAnsi="Symbol"/>
    </w:rPr>
  </w:style>
  <w:style w:type="character" w:customStyle="1" w:styleId="Carpredefinitoparagrafo2">
    <w:name w:val="Car. predefinito paragrafo2"/>
    <w:uiPriority w:val="99"/>
    <w:rsid w:val="00655E28"/>
  </w:style>
  <w:style w:type="character" w:styleId="Collegamentoipertestuale">
    <w:name w:val="Hyperlink"/>
    <w:basedOn w:val="Carpredefinitoparagrafo"/>
    <w:uiPriority w:val="99"/>
    <w:rsid w:val="00655E28"/>
    <w:rPr>
      <w:rFonts w:cs="Times New Roman"/>
      <w:color w:val="0000FF"/>
      <w:u w:val="single"/>
    </w:rPr>
  </w:style>
  <w:style w:type="character" w:customStyle="1" w:styleId="CarattereCarattere3">
    <w:name w:val="Carattere Carattere3"/>
    <w:uiPriority w:val="99"/>
    <w:rsid w:val="00655E28"/>
    <w:rPr>
      <w:rFonts w:ascii="Cambria" w:eastAsia="MS Gothic" w:hAnsi="Cambria"/>
      <w:b/>
      <w:kern w:val="1"/>
      <w:sz w:val="32"/>
      <w:lang w:val="it-IT" w:eastAsia="ar-SA" w:bidi="ar-SA"/>
    </w:rPr>
  </w:style>
  <w:style w:type="character" w:styleId="Numeropagina">
    <w:name w:val="page number"/>
    <w:basedOn w:val="Carpredefinitoparagrafo2"/>
    <w:uiPriority w:val="99"/>
    <w:rsid w:val="00655E28"/>
    <w:rPr>
      <w:rFonts w:cs="Times New Roman"/>
    </w:rPr>
  </w:style>
  <w:style w:type="character" w:customStyle="1" w:styleId="Caratteredellanota">
    <w:name w:val="Carattere della nota"/>
    <w:uiPriority w:val="99"/>
    <w:rsid w:val="00655E28"/>
    <w:rPr>
      <w:vertAlign w:val="superscript"/>
    </w:rPr>
  </w:style>
  <w:style w:type="character" w:customStyle="1" w:styleId="CarattereCarattere2">
    <w:name w:val="Carattere Carattere2"/>
    <w:uiPriority w:val="99"/>
    <w:rsid w:val="00655E28"/>
    <w:rPr>
      <w:sz w:val="24"/>
    </w:rPr>
  </w:style>
  <w:style w:type="character" w:customStyle="1" w:styleId="CarattereCarattere1">
    <w:name w:val="Carattere Carattere1"/>
    <w:uiPriority w:val="99"/>
    <w:rsid w:val="00655E28"/>
    <w:rPr>
      <w:rFonts w:ascii="Tahoma" w:hAnsi="Tahoma"/>
      <w:sz w:val="16"/>
    </w:rPr>
  </w:style>
  <w:style w:type="character" w:customStyle="1" w:styleId="WW8Num1z1">
    <w:name w:val="WW8Num1z1"/>
    <w:uiPriority w:val="99"/>
    <w:rsid w:val="00655E28"/>
    <w:rPr>
      <w:rFonts w:ascii="Courier New" w:hAnsi="Courier New"/>
    </w:rPr>
  </w:style>
  <w:style w:type="character" w:customStyle="1" w:styleId="WW8Num1z2">
    <w:name w:val="WW8Num1z2"/>
    <w:uiPriority w:val="99"/>
    <w:rsid w:val="00655E28"/>
    <w:rPr>
      <w:rFonts w:ascii="Wingdings" w:hAnsi="Wingdings"/>
    </w:rPr>
  </w:style>
  <w:style w:type="character" w:customStyle="1" w:styleId="WW8Num1z3">
    <w:name w:val="WW8Num1z3"/>
    <w:uiPriority w:val="99"/>
    <w:rsid w:val="00655E28"/>
    <w:rPr>
      <w:rFonts w:ascii="Symbol" w:hAnsi="Symbol"/>
    </w:rPr>
  </w:style>
  <w:style w:type="character" w:customStyle="1" w:styleId="WW8Num2z1">
    <w:name w:val="WW8Num2z1"/>
    <w:uiPriority w:val="99"/>
    <w:rsid w:val="00655E28"/>
    <w:rPr>
      <w:rFonts w:ascii="Courier New" w:hAnsi="Courier New"/>
    </w:rPr>
  </w:style>
  <w:style w:type="character" w:customStyle="1" w:styleId="WW8Num2z2">
    <w:name w:val="WW8Num2z2"/>
    <w:uiPriority w:val="99"/>
    <w:rsid w:val="00655E28"/>
    <w:rPr>
      <w:rFonts w:ascii="Wingdings" w:hAnsi="Wingdings"/>
    </w:rPr>
  </w:style>
  <w:style w:type="character" w:customStyle="1" w:styleId="WW8Num2z3">
    <w:name w:val="WW8Num2z3"/>
    <w:uiPriority w:val="99"/>
    <w:rsid w:val="00655E28"/>
    <w:rPr>
      <w:rFonts w:ascii="Symbol" w:hAnsi="Symbol"/>
    </w:rPr>
  </w:style>
  <w:style w:type="character" w:customStyle="1" w:styleId="WW8Num3z1">
    <w:name w:val="WW8Num3z1"/>
    <w:uiPriority w:val="99"/>
    <w:rsid w:val="00655E28"/>
    <w:rPr>
      <w:rFonts w:ascii="Bookman Old Style" w:hAnsi="Bookman Old Style"/>
    </w:rPr>
  </w:style>
  <w:style w:type="character" w:customStyle="1" w:styleId="WW8Num8z1">
    <w:name w:val="WW8Num8z1"/>
    <w:uiPriority w:val="99"/>
    <w:rsid w:val="00655E28"/>
    <w:rPr>
      <w:b/>
      <w:sz w:val="24"/>
    </w:rPr>
  </w:style>
  <w:style w:type="character" w:customStyle="1" w:styleId="WW8Num9z0">
    <w:name w:val="WW8Num9z0"/>
    <w:uiPriority w:val="99"/>
    <w:rsid w:val="00655E28"/>
    <w:rPr>
      <w:rFonts w:ascii="Bookman Old Style" w:hAnsi="Bookman Old Style"/>
      <w:b/>
      <w:sz w:val="22"/>
    </w:rPr>
  </w:style>
  <w:style w:type="character" w:customStyle="1" w:styleId="WW8Num14z2">
    <w:name w:val="WW8Num14z2"/>
    <w:uiPriority w:val="99"/>
    <w:rsid w:val="00655E28"/>
    <w:rPr>
      <w:rFonts w:ascii="Times New Roman" w:hAnsi="Times New Roman"/>
      <w:b/>
      <w:sz w:val="24"/>
    </w:rPr>
  </w:style>
  <w:style w:type="character" w:customStyle="1" w:styleId="WW8Num17z1">
    <w:name w:val="WW8Num17z1"/>
    <w:uiPriority w:val="99"/>
    <w:rsid w:val="00655E28"/>
    <w:rPr>
      <w:rFonts w:ascii="Bookman Old Style" w:hAnsi="Bookman Old Style"/>
      <w:b/>
    </w:rPr>
  </w:style>
  <w:style w:type="character" w:customStyle="1" w:styleId="WW8Num18z0">
    <w:name w:val="WW8Num18z0"/>
    <w:uiPriority w:val="99"/>
    <w:rsid w:val="00655E28"/>
    <w:rPr>
      <w:rFonts w:ascii="Bookman Old Style" w:hAnsi="Bookman Old Style"/>
      <w:b/>
      <w:sz w:val="24"/>
    </w:rPr>
  </w:style>
  <w:style w:type="character" w:customStyle="1" w:styleId="WW8Num20z1">
    <w:name w:val="WW8Num20z1"/>
    <w:uiPriority w:val="99"/>
    <w:rsid w:val="00655E28"/>
    <w:rPr>
      <w:rFonts w:ascii="Bookman Old Style" w:hAnsi="Bookman Old Style"/>
      <w:b/>
    </w:rPr>
  </w:style>
  <w:style w:type="character" w:customStyle="1" w:styleId="WW8Num20z2">
    <w:name w:val="WW8Num20z2"/>
    <w:uiPriority w:val="99"/>
    <w:rsid w:val="00655E28"/>
    <w:rPr>
      <w:b/>
    </w:rPr>
  </w:style>
  <w:style w:type="character" w:customStyle="1" w:styleId="WW8Num21z1">
    <w:name w:val="WW8Num21z1"/>
    <w:uiPriority w:val="99"/>
    <w:rsid w:val="00655E28"/>
    <w:rPr>
      <w:rFonts w:ascii="Courier New" w:hAnsi="Courier New"/>
    </w:rPr>
  </w:style>
  <w:style w:type="character" w:customStyle="1" w:styleId="WW8Num21z2">
    <w:name w:val="WW8Num21z2"/>
    <w:uiPriority w:val="99"/>
    <w:rsid w:val="00655E28"/>
    <w:rPr>
      <w:rFonts w:ascii="Wingdings" w:hAnsi="Wingdings"/>
    </w:rPr>
  </w:style>
  <w:style w:type="character" w:customStyle="1" w:styleId="WW8Num21z3">
    <w:name w:val="WW8Num21z3"/>
    <w:uiPriority w:val="99"/>
    <w:rsid w:val="00655E28"/>
    <w:rPr>
      <w:rFonts w:ascii="Symbol" w:hAnsi="Symbol"/>
    </w:rPr>
  </w:style>
  <w:style w:type="character" w:customStyle="1" w:styleId="WW8Num23z1">
    <w:name w:val="WW8Num23z1"/>
    <w:uiPriority w:val="99"/>
    <w:rsid w:val="00655E28"/>
    <w:rPr>
      <w:rFonts w:ascii="Courier New" w:hAnsi="Courier New"/>
    </w:rPr>
  </w:style>
  <w:style w:type="character" w:customStyle="1" w:styleId="WW8Num23z2">
    <w:name w:val="WW8Num23z2"/>
    <w:uiPriority w:val="99"/>
    <w:rsid w:val="00655E28"/>
    <w:rPr>
      <w:rFonts w:ascii="Wingdings" w:hAnsi="Wingdings"/>
    </w:rPr>
  </w:style>
  <w:style w:type="character" w:customStyle="1" w:styleId="WW8Num23z3">
    <w:name w:val="WW8Num23z3"/>
    <w:uiPriority w:val="99"/>
    <w:rsid w:val="00655E28"/>
    <w:rPr>
      <w:rFonts w:ascii="Symbol" w:hAnsi="Symbol"/>
    </w:rPr>
  </w:style>
  <w:style w:type="character" w:customStyle="1" w:styleId="WW8Num27z0">
    <w:name w:val="WW8Num27z0"/>
    <w:uiPriority w:val="99"/>
    <w:rsid w:val="00655E28"/>
    <w:rPr>
      <w:b/>
    </w:rPr>
  </w:style>
  <w:style w:type="character" w:customStyle="1" w:styleId="WW8Num27z1">
    <w:name w:val="WW8Num27z1"/>
    <w:uiPriority w:val="99"/>
    <w:rsid w:val="00655E28"/>
    <w:rPr>
      <w:b/>
    </w:rPr>
  </w:style>
  <w:style w:type="character" w:customStyle="1" w:styleId="WW8Num29z1">
    <w:name w:val="WW8Num29z1"/>
    <w:uiPriority w:val="99"/>
    <w:rsid w:val="00655E28"/>
    <w:rPr>
      <w:rFonts w:ascii="Courier New" w:hAnsi="Courier New"/>
    </w:rPr>
  </w:style>
  <w:style w:type="character" w:customStyle="1" w:styleId="WW8Num29z2">
    <w:name w:val="WW8Num29z2"/>
    <w:uiPriority w:val="99"/>
    <w:rsid w:val="00655E28"/>
    <w:rPr>
      <w:rFonts w:ascii="Wingdings" w:hAnsi="Wingdings"/>
    </w:rPr>
  </w:style>
  <w:style w:type="character" w:customStyle="1" w:styleId="WW8Num29z3">
    <w:name w:val="WW8Num29z3"/>
    <w:uiPriority w:val="99"/>
    <w:rsid w:val="00655E28"/>
    <w:rPr>
      <w:rFonts w:ascii="Symbol" w:hAnsi="Symbol"/>
    </w:rPr>
  </w:style>
  <w:style w:type="character" w:customStyle="1" w:styleId="WW8Num31z0">
    <w:name w:val="WW8Num31z0"/>
    <w:uiPriority w:val="99"/>
    <w:rsid w:val="00655E28"/>
    <w:rPr>
      <w:rFonts w:ascii="Bookman Old Style" w:hAnsi="Bookman Old Style"/>
      <w:b/>
      <w:sz w:val="22"/>
    </w:rPr>
  </w:style>
  <w:style w:type="character" w:customStyle="1" w:styleId="WW8Num33z1">
    <w:name w:val="WW8Num33z1"/>
    <w:uiPriority w:val="99"/>
    <w:rsid w:val="00655E28"/>
    <w:rPr>
      <w:b/>
    </w:rPr>
  </w:style>
  <w:style w:type="character" w:customStyle="1" w:styleId="WW8Num35z0">
    <w:name w:val="WW8Num35z0"/>
    <w:uiPriority w:val="99"/>
    <w:rsid w:val="00655E28"/>
    <w:rPr>
      <w:b/>
    </w:rPr>
  </w:style>
  <w:style w:type="character" w:customStyle="1" w:styleId="WW8Num36z0">
    <w:name w:val="WW8Num36z0"/>
    <w:uiPriority w:val="99"/>
    <w:rsid w:val="00655E28"/>
    <w:rPr>
      <w:rFonts w:ascii="Bookman Old Style" w:hAnsi="Bookman Old Style"/>
      <w:b/>
      <w:sz w:val="22"/>
    </w:rPr>
  </w:style>
  <w:style w:type="character" w:customStyle="1" w:styleId="WW8Num37z0">
    <w:name w:val="WW8Num37z0"/>
    <w:uiPriority w:val="99"/>
    <w:rsid w:val="00655E28"/>
    <w:rPr>
      <w:b/>
      <w:sz w:val="22"/>
    </w:rPr>
  </w:style>
  <w:style w:type="character" w:customStyle="1" w:styleId="WW8Num38z0">
    <w:name w:val="WW8Num38z0"/>
    <w:uiPriority w:val="99"/>
    <w:rsid w:val="00655E28"/>
    <w:rPr>
      <w:b/>
      <w:sz w:val="22"/>
    </w:rPr>
  </w:style>
  <w:style w:type="character" w:customStyle="1" w:styleId="WW8Num40z0">
    <w:name w:val="WW8Num40z0"/>
    <w:uiPriority w:val="99"/>
    <w:rsid w:val="00655E28"/>
    <w:rPr>
      <w:b/>
    </w:rPr>
  </w:style>
  <w:style w:type="character" w:customStyle="1" w:styleId="WW8Num40z1">
    <w:name w:val="WW8Num40z1"/>
    <w:uiPriority w:val="99"/>
    <w:rsid w:val="00655E28"/>
    <w:rPr>
      <w:b/>
    </w:rPr>
  </w:style>
  <w:style w:type="character" w:customStyle="1" w:styleId="Carpredefinitoparagrafo1">
    <w:name w:val="Car. predefinito paragrafo1"/>
    <w:uiPriority w:val="99"/>
    <w:rsid w:val="00655E28"/>
  </w:style>
  <w:style w:type="character" w:customStyle="1" w:styleId="WW-Caratteredellanota">
    <w:name w:val="WW-Carattere della nota"/>
    <w:uiPriority w:val="99"/>
    <w:rsid w:val="00655E28"/>
    <w:rPr>
      <w:vertAlign w:val="superscript"/>
    </w:rPr>
  </w:style>
  <w:style w:type="character" w:styleId="Collegamentovisitato">
    <w:name w:val="FollowedHyperlink"/>
    <w:basedOn w:val="Carpredefinitoparagrafo"/>
    <w:uiPriority w:val="99"/>
    <w:rsid w:val="00655E28"/>
    <w:rPr>
      <w:rFonts w:cs="Times New Roman"/>
      <w:color w:val="800080"/>
      <w:u w:val="single"/>
    </w:rPr>
  </w:style>
  <w:style w:type="character" w:customStyle="1" w:styleId="CarattereCarattere">
    <w:name w:val="Carattere Carattere"/>
    <w:uiPriority w:val="99"/>
    <w:rsid w:val="00655E28"/>
    <w:rPr>
      <w:rFonts w:ascii="Tahoma" w:hAnsi="Tahoma"/>
      <w:sz w:val="16"/>
    </w:rPr>
  </w:style>
  <w:style w:type="character" w:customStyle="1" w:styleId="Rimandocommento1">
    <w:name w:val="Rimando commento1"/>
    <w:uiPriority w:val="99"/>
    <w:rsid w:val="00655E28"/>
    <w:rPr>
      <w:sz w:val="16"/>
    </w:rPr>
  </w:style>
  <w:style w:type="character" w:customStyle="1" w:styleId="Caratteredinumerazione">
    <w:name w:val="Carattere di numerazione"/>
    <w:uiPriority w:val="99"/>
    <w:rsid w:val="00655E28"/>
  </w:style>
  <w:style w:type="paragraph" w:customStyle="1" w:styleId="Intestazione2">
    <w:name w:val="Intestazione2"/>
    <w:basedOn w:val="Normale"/>
    <w:next w:val="Corpotesto"/>
    <w:uiPriority w:val="99"/>
    <w:rsid w:val="00655E28"/>
    <w:pPr>
      <w:keepNext/>
      <w:spacing w:before="240" w:after="120"/>
    </w:pPr>
    <w:rPr>
      <w:rFonts w:ascii="Arial" w:eastAsia="Calibri" w:hAnsi="Arial" w:cs="Lohit Hindi"/>
      <w:sz w:val="28"/>
      <w:szCs w:val="28"/>
    </w:rPr>
  </w:style>
  <w:style w:type="paragraph" w:styleId="Corpotesto">
    <w:name w:val="Body Text"/>
    <w:basedOn w:val="Normale"/>
    <w:link w:val="CorpotestoCarattere"/>
    <w:uiPriority w:val="99"/>
    <w:rsid w:val="00655E28"/>
    <w:pPr>
      <w:spacing w:after="120"/>
    </w:pPr>
  </w:style>
  <w:style w:type="character" w:customStyle="1" w:styleId="CorpotestoCarattere">
    <w:name w:val="Corpo testo Carattere"/>
    <w:basedOn w:val="Carpredefinitoparagrafo"/>
    <w:link w:val="Corpotesto"/>
    <w:uiPriority w:val="99"/>
    <w:locked/>
    <w:rsid w:val="00655E28"/>
    <w:rPr>
      <w:rFonts w:ascii="Times New Roman" w:hAnsi="Times New Roman" w:cs="Times New Roman"/>
      <w:sz w:val="24"/>
      <w:szCs w:val="24"/>
      <w:lang w:eastAsia="ar-SA" w:bidi="ar-SA"/>
    </w:rPr>
  </w:style>
  <w:style w:type="paragraph" w:styleId="Elenco">
    <w:name w:val="List"/>
    <w:basedOn w:val="Corpotesto"/>
    <w:uiPriority w:val="99"/>
    <w:rsid w:val="00655E28"/>
  </w:style>
  <w:style w:type="paragraph" w:customStyle="1" w:styleId="Didascalia2">
    <w:name w:val="Didascalia2"/>
    <w:basedOn w:val="Normale"/>
    <w:uiPriority w:val="99"/>
    <w:rsid w:val="00655E28"/>
    <w:pPr>
      <w:suppressLineNumbers/>
      <w:spacing w:before="120" w:after="120"/>
    </w:pPr>
    <w:rPr>
      <w:rFonts w:cs="Lohit Hindi"/>
      <w:i/>
      <w:iCs/>
    </w:rPr>
  </w:style>
  <w:style w:type="paragraph" w:customStyle="1" w:styleId="Indice">
    <w:name w:val="Indice"/>
    <w:basedOn w:val="Normale"/>
    <w:uiPriority w:val="99"/>
    <w:rsid w:val="00655E28"/>
    <w:pPr>
      <w:suppressLineNumbers/>
    </w:pPr>
  </w:style>
  <w:style w:type="paragraph" w:customStyle="1" w:styleId="Corpodeltesto24">
    <w:name w:val="Corpo del testo 24"/>
    <w:basedOn w:val="Normale"/>
    <w:rsid w:val="00655E28"/>
    <w:pPr>
      <w:spacing w:after="120" w:line="480" w:lineRule="auto"/>
    </w:pPr>
  </w:style>
  <w:style w:type="paragraph" w:styleId="Sommario1">
    <w:name w:val="toc 1"/>
    <w:basedOn w:val="Normale"/>
    <w:next w:val="Normale"/>
    <w:uiPriority w:val="39"/>
    <w:rsid w:val="00655E28"/>
    <w:pPr>
      <w:tabs>
        <w:tab w:val="right" w:leader="dot" w:pos="9628"/>
      </w:tabs>
    </w:pPr>
    <w:rPr>
      <w:rFonts w:ascii="Bookman Old Style" w:hAnsi="Bookman Old Style"/>
      <w:b/>
      <w:bCs/>
      <w:smallCaps/>
    </w:rPr>
  </w:style>
  <w:style w:type="paragraph" w:styleId="Sommario2">
    <w:name w:val="toc 2"/>
    <w:basedOn w:val="Normale"/>
    <w:next w:val="Normale"/>
    <w:uiPriority w:val="39"/>
    <w:rsid w:val="00655E28"/>
    <w:pPr>
      <w:tabs>
        <w:tab w:val="right" w:leader="dot" w:pos="9628"/>
      </w:tabs>
      <w:spacing w:before="240"/>
      <w:ind w:left="240"/>
      <w:jc w:val="both"/>
    </w:pPr>
  </w:style>
  <w:style w:type="paragraph" w:styleId="Pidipagina">
    <w:name w:val="footer"/>
    <w:basedOn w:val="Normale"/>
    <w:link w:val="PidipaginaCarattere"/>
    <w:rsid w:val="00655E28"/>
    <w:pPr>
      <w:tabs>
        <w:tab w:val="center" w:pos="4819"/>
        <w:tab w:val="right" w:pos="9638"/>
      </w:tabs>
    </w:pPr>
  </w:style>
  <w:style w:type="character" w:customStyle="1" w:styleId="PidipaginaCarattere">
    <w:name w:val="Piè di pagina Carattere"/>
    <w:basedOn w:val="Carpredefinitoparagrafo"/>
    <w:link w:val="Pidipagina"/>
    <w:uiPriority w:val="99"/>
    <w:locked/>
    <w:rsid w:val="00655E28"/>
    <w:rPr>
      <w:rFonts w:ascii="Times New Roman" w:hAnsi="Times New Roman" w:cs="Times New Roman"/>
      <w:sz w:val="24"/>
      <w:szCs w:val="24"/>
      <w:lang w:eastAsia="ar-SA" w:bidi="ar-SA"/>
    </w:rPr>
  </w:style>
  <w:style w:type="paragraph" w:styleId="Intestazione">
    <w:name w:val="header"/>
    <w:basedOn w:val="Normale"/>
    <w:link w:val="IntestazioneCarattere"/>
    <w:uiPriority w:val="99"/>
    <w:rsid w:val="00655E28"/>
    <w:pPr>
      <w:tabs>
        <w:tab w:val="center" w:pos="4819"/>
        <w:tab w:val="right" w:pos="9638"/>
      </w:tabs>
    </w:pPr>
  </w:style>
  <w:style w:type="character" w:customStyle="1" w:styleId="IntestazioneCarattere">
    <w:name w:val="Intestazione Carattere"/>
    <w:basedOn w:val="Carpredefinitoparagrafo"/>
    <w:link w:val="Intestazione"/>
    <w:uiPriority w:val="99"/>
    <w:locked/>
    <w:rsid w:val="00655E28"/>
    <w:rPr>
      <w:rFonts w:ascii="Times New Roman" w:hAnsi="Times New Roman" w:cs="Times New Roman"/>
      <w:sz w:val="24"/>
      <w:szCs w:val="24"/>
      <w:lang w:eastAsia="ar-SA" w:bidi="ar-SA"/>
    </w:rPr>
  </w:style>
  <w:style w:type="paragraph" w:styleId="Testonotaapidipagina">
    <w:name w:val="footnote text"/>
    <w:basedOn w:val="Normale"/>
    <w:link w:val="TestonotaapidipaginaCarattere"/>
    <w:uiPriority w:val="99"/>
    <w:rsid w:val="00655E28"/>
    <w:rPr>
      <w:sz w:val="20"/>
      <w:szCs w:val="20"/>
    </w:rPr>
  </w:style>
  <w:style w:type="character" w:customStyle="1" w:styleId="TestonotaapidipaginaCarattere">
    <w:name w:val="Testo nota a piè di pagina Carattere"/>
    <w:basedOn w:val="Carpredefinitoparagrafo"/>
    <w:link w:val="Testonotaapidipagina"/>
    <w:uiPriority w:val="99"/>
    <w:locked/>
    <w:rsid w:val="00655E28"/>
    <w:rPr>
      <w:rFonts w:ascii="Times New Roman" w:hAnsi="Times New Roman" w:cs="Times New Roman"/>
      <w:sz w:val="20"/>
      <w:szCs w:val="20"/>
      <w:lang w:eastAsia="ar-SA" w:bidi="ar-SA"/>
    </w:rPr>
  </w:style>
  <w:style w:type="paragraph" w:styleId="Testofumetto">
    <w:name w:val="Balloon Text"/>
    <w:basedOn w:val="Normale"/>
    <w:link w:val="TestofumettoCarattere"/>
    <w:uiPriority w:val="99"/>
    <w:rsid w:val="00655E28"/>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655E28"/>
    <w:rPr>
      <w:rFonts w:ascii="Tahoma" w:hAnsi="Tahoma" w:cs="Tahoma"/>
      <w:sz w:val="16"/>
      <w:szCs w:val="16"/>
      <w:lang w:eastAsia="ar-SA" w:bidi="ar-SA"/>
    </w:rPr>
  </w:style>
  <w:style w:type="paragraph" w:customStyle="1" w:styleId="BodyText21">
    <w:name w:val="Body Text 21"/>
    <w:basedOn w:val="Normale"/>
    <w:uiPriority w:val="99"/>
    <w:rsid w:val="00655E28"/>
    <w:pPr>
      <w:jc w:val="both"/>
    </w:pPr>
    <w:rPr>
      <w:szCs w:val="20"/>
    </w:rPr>
  </w:style>
  <w:style w:type="paragraph" w:customStyle="1" w:styleId="Elenconumerato">
    <w:name w:val="Elenco numerato"/>
    <w:basedOn w:val="Normale"/>
    <w:uiPriority w:val="99"/>
    <w:rsid w:val="00655E28"/>
    <w:pPr>
      <w:spacing w:before="60" w:after="60"/>
      <w:jc w:val="both"/>
    </w:pPr>
    <w:rPr>
      <w:rFonts w:ascii="Garamond" w:hAnsi="Garamond"/>
      <w:szCs w:val="20"/>
    </w:rPr>
  </w:style>
  <w:style w:type="paragraph" w:customStyle="1" w:styleId="Intestazione1">
    <w:name w:val="Intestazione1"/>
    <w:basedOn w:val="Normale"/>
    <w:next w:val="Corpotesto"/>
    <w:uiPriority w:val="99"/>
    <w:rsid w:val="00655E28"/>
    <w:pPr>
      <w:keepNext/>
      <w:spacing w:before="240" w:after="120"/>
    </w:pPr>
    <w:rPr>
      <w:rFonts w:ascii="Liberation Sans" w:eastAsia="Calibri" w:hAnsi="Liberation Sans" w:cs="DejaVu Sans"/>
      <w:sz w:val="28"/>
      <w:szCs w:val="28"/>
    </w:rPr>
  </w:style>
  <w:style w:type="paragraph" w:customStyle="1" w:styleId="Didascalia1">
    <w:name w:val="Didascalia1"/>
    <w:basedOn w:val="Normale"/>
    <w:uiPriority w:val="99"/>
    <w:rsid w:val="00655E28"/>
    <w:pPr>
      <w:suppressLineNumbers/>
      <w:spacing w:before="120" w:after="120"/>
    </w:pPr>
    <w:rPr>
      <w:i/>
      <w:iCs/>
    </w:rPr>
  </w:style>
  <w:style w:type="paragraph" w:customStyle="1" w:styleId="Corpodeltesto21">
    <w:name w:val="Corpo del testo 21"/>
    <w:basedOn w:val="Normale"/>
    <w:uiPriority w:val="99"/>
    <w:rsid w:val="00655E28"/>
    <w:pPr>
      <w:spacing w:after="120" w:line="480" w:lineRule="auto"/>
    </w:pPr>
  </w:style>
  <w:style w:type="paragraph" w:customStyle="1" w:styleId="Contenutocornice">
    <w:name w:val="Contenuto cornice"/>
    <w:basedOn w:val="Corpotesto"/>
    <w:uiPriority w:val="99"/>
    <w:rsid w:val="00655E28"/>
  </w:style>
  <w:style w:type="paragraph" w:customStyle="1" w:styleId="Contenutotabella">
    <w:name w:val="Contenuto tabella"/>
    <w:basedOn w:val="Normale"/>
    <w:uiPriority w:val="99"/>
    <w:rsid w:val="00655E28"/>
    <w:pPr>
      <w:suppressLineNumbers/>
    </w:pPr>
  </w:style>
  <w:style w:type="paragraph" w:customStyle="1" w:styleId="Intestazionetabella">
    <w:name w:val="Intestazione tabella"/>
    <w:basedOn w:val="Contenutotabella"/>
    <w:uiPriority w:val="99"/>
    <w:rsid w:val="00655E28"/>
    <w:pPr>
      <w:jc w:val="center"/>
    </w:pPr>
    <w:rPr>
      <w:b/>
      <w:bCs/>
    </w:rPr>
  </w:style>
  <w:style w:type="paragraph" w:styleId="Sommario3">
    <w:name w:val="toc 3"/>
    <w:basedOn w:val="Indice"/>
    <w:uiPriority w:val="99"/>
    <w:rsid w:val="00655E28"/>
    <w:pPr>
      <w:tabs>
        <w:tab w:val="right" w:leader="dot" w:pos="9637"/>
      </w:tabs>
      <w:ind w:left="566"/>
    </w:pPr>
  </w:style>
  <w:style w:type="paragraph" w:styleId="Sommario4">
    <w:name w:val="toc 4"/>
    <w:basedOn w:val="Indice"/>
    <w:uiPriority w:val="99"/>
    <w:rsid w:val="00655E28"/>
    <w:pPr>
      <w:tabs>
        <w:tab w:val="right" w:leader="dot" w:pos="9637"/>
      </w:tabs>
      <w:ind w:left="849"/>
    </w:pPr>
  </w:style>
  <w:style w:type="paragraph" w:styleId="Sommario5">
    <w:name w:val="toc 5"/>
    <w:basedOn w:val="Indice"/>
    <w:uiPriority w:val="99"/>
    <w:rsid w:val="00655E28"/>
    <w:pPr>
      <w:tabs>
        <w:tab w:val="right" w:leader="dot" w:pos="9637"/>
      </w:tabs>
      <w:ind w:left="1132"/>
    </w:pPr>
  </w:style>
  <w:style w:type="paragraph" w:styleId="Sommario6">
    <w:name w:val="toc 6"/>
    <w:basedOn w:val="Indice"/>
    <w:uiPriority w:val="99"/>
    <w:rsid w:val="00655E28"/>
    <w:pPr>
      <w:tabs>
        <w:tab w:val="right" w:leader="dot" w:pos="9637"/>
      </w:tabs>
      <w:ind w:left="1415"/>
    </w:pPr>
  </w:style>
  <w:style w:type="paragraph" w:styleId="Sommario7">
    <w:name w:val="toc 7"/>
    <w:basedOn w:val="Indice"/>
    <w:uiPriority w:val="99"/>
    <w:rsid w:val="00655E28"/>
    <w:pPr>
      <w:tabs>
        <w:tab w:val="right" w:leader="dot" w:pos="9637"/>
      </w:tabs>
      <w:ind w:left="1698"/>
    </w:pPr>
  </w:style>
  <w:style w:type="paragraph" w:styleId="Sommario8">
    <w:name w:val="toc 8"/>
    <w:basedOn w:val="Indice"/>
    <w:uiPriority w:val="99"/>
    <w:rsid w:val="00655E28"/>
    <w:pPr>
      <w:tabs>
        <w:tab w:val="right" w:leader="dot" w:pos="9637"/>
      </w:tabs>
      <w:ind w:left="1981"/>
    </w:pPr>
  </w:style>
  <w:style w:type="paragraph" w:styleId="Sommario9">
    <w:name w:val="toc 9"/>
    <w:basedOn w:val="Indice"/>
    <w:uiPriority w:val="99"/>
    <w:rsid w:val="00655E28"/>
    <w:pPr>
      <w:tabs>
        <w:tab w:val="right" w:leader="dot" w:pos="9637"/>
      </w:tabs>
      <w:ind w:left="2264"/>
    </w:pPr>
  </w:style>
  <w:style w:type="paragraph" w:customStyle="1" w:styleId="Indice10">
    <w:name w:val="Indice 10"/>
    <w:basedOn w:val="Indice"/>
    <w:uiPriority w:val="99"/>
    <w:rsid w:val="00655E28"/>
    <w:pPr>
      <w:tabs>
        <w:tab w:val="right" w:leader="dot" w:pos="9637"/>
      </w:tabs>
      <w:ind w:left="2547"/>
    </w:pPr>
  </w:style>
  <w:style w:type="paragraph" w:customStyle="1" w:styleId="Mappadocumento1">
    <w:name w:val="Mappa documento1"/>
    <w:basedOn w:val="Normale"/>
    <w:uiPriority w:val="99"/>
    <w:rsid w:val="00655E28"/>
    <w:rPr>
      <w:rFonts w:ascii="Tahoma" w:hAnsi="Tahoma" w:cs="Tahoma"/>
      <w:sz w:val="16"/>
      <w:szCs w:val="16"/>
    </w:rPr>
  </w:style>
  <w:style w:type="paragraph" w:customStyle="1" w:styleId="Testocommento1">
    <w:name w:val="Testo commento1"/>
    <w:basedOn w:val="Normale"/>
    <w:uiPriority w:val="99"/>
    <w:rsid w:val="00655E28"/>
    <w:rPr>
      <w:sz w:val="20"/>
      <w:szCs w:val="20"/>
    </w:rPr>
  </w:style>
  <w:style w:type="paragraph" w:styleId="Testocommento">
    <w:name w:val="annotation text"/>
    <w:basedOn w:val="Normale"/>
    <w:link w:val="TestocommentoCarattere"/>
    <w:uiPriority w:val="99"/>
    <w:rsid w:val="00655E28"/>
    <w:rPr>
      <w:sz w:val="20"/>
      <w:szCs w:val="20"/>
    </w:rPr>
  </w:style>
  <w:style w:type="character" w:customStyle="1" w:styleId="TestocommentoCarattere">
    <w:name w:val="Testo commento Carattere"/>
    <w:basedOn w:val="Carpredefinitoparagrafo"/>
    <w:link w:val="Testocommento"/>
    <w:uiPriority w:val="99"/>
    <w:locked/>
    <w:rsid w:val="00655E28"/>
    <w:rPr>
      <w:rFonts w:ascii="Times New Roman" w:hAnsi="Times New Roman" w:cs="Times New Roman"/>
      <w:sz w:val="20"/>
      <w:szCs w:val="20"/>
      <w:lang w:eastAsia="ar-SA" w:bidi="ar-SA"/>
    </w:rPr>
  </w:style>
  <w:style w:type="paragraph" w:styleId="Soggettocommento">
    <w:name w:val="annotation subject"/>
    <w:basedOn w:val="Testocommento1"/>
    <w:next w:val="Testocommento1"/>
    <w:link w:val="SoggettocommentoCarattere"/>
    <w:uiPriority w:val="99"/>
    <w:rsid w:val="00655E28"/>
    <w:rPr>
      <w:b/>
      <w:bCs/>
    </w:rPr>
  </w:style>
  <w:style w:type="character" w:customStyle="1" w:styleId="SoggettocommentoCarattere">
    <w:name w:val="Soggetto commento Carattere"/>
    <w:basedOn w:val="TestocommentoCarattere"/>
    <w:link w:val="Soggettocommento"/>
    <w:uiPriority w:val="99"/>
    <w:locked/>
    <w:rsid w:val="00655E28"/>
    <w:rPr>
      <w:rFonts w:ascii="Times New Roman" w:hAnsi="Times New Roman" w:cs="Times New Roman"/>
      <w:b/>
      <w:bCs/>
      <w:sz w:val="20"/>
      <w:szCs w:val="20"/>
      <w:lang w:eastAsia="ar-SA" w:bidi="ar-SA"/>
    </w:rPr>
  </w:style>
  <w:style w:type="paragraph" w:customStyle="1" w:styleId="Corpodeltesto22">
    <w:name w:val="Corpo del testo 22"/>
    <w:basedOn w:val="Normale"/>
    <w:uiPriority w:val="99"/>
    <w:rsid w:val="00655E28"/>
    <w:pPr>
      <w:spacing w:after="120" w:line="480" w:lineRule="auto"/>
    </w:pPr>
  </w:style>
  <w:style w:type="paragraph" w:customStyle="1" w:styleId="Corpodeltesto23">
    <w:name w:val="Corpo del testo 23"/>
    <w:basedOn w:val="Normale"/>
    <w:uiPriority w:val="99"/>
    <w:rsid w:val="00655E28"/>
    <w:pPr>
      <w:spacing w:after="120" w:line="480" w:lineRule="auto"/>
    </w:pPr>
  </w:style>
  <w:style w:type="paragraph" w:styleId="Corpodeltesto2">
    <w:name w:val="Body Text 2"/>
    <w:basedOn w:val="Normale"/>
    <w:link w:val="Corpodeltesto2Carattere"/>
    <w:uiPriority w:val="99"/>
    <w:rsid w:val="00655E28"/>
    <w:pPr>
      <w:spacing w:after="120" w:line="480" w:lineRule="auto"/>
    </w:pPr>
    <w:rPr>
      <w:lang w:eastAsia="it-IT"/>
    </w:rPr>
  </w:style>
  <w:style w:type="character" w:customStyle="1" w:styleId="Corpodeltesto2Carattere">
    <w:name w:val="Corpo del testo 2 Carattere"/>
    <w:basedOn w:val="Carpredefinitoparagrafo"/>
    <w:link w:val="Corpodeltesto2"/>
    <w:uiPriority w:val="99"/>
    <w:locked/>
    <w:rsid w:val="00655E28"/>
    <w:rPr>
      <w:rFonts w:ascii="Times New Roman" w:hAnsi="Times New Roman" w:cs="Times New Roman"/>
      <w:sz w:val="24"/>
      <w:szCs w:val="24"/>
      <w:lang w:eastAsia="it-IT"/>
    </w:rPr>
  </w:style>
  <w:style w:type="paragraph" w:customStyle="1" w:styleId="CarattereCharChar">
    <w:name w:val="Carattere Char Char"/>
    <w:basedOn w:val="Normale"/>
    <w:uiPriority w:val="99"/>
    <w:rsid w:val="00655E28"/>
    <w:pPr>
      <w:spacing w:after="160" w:line="240" w:lineRule="exact"/>
    </w:pPr>
    <w:rPr>
      <w:rFonts w:ascii="Tahoma" w:hAnsi="Tahoma" w:cs="Tahoma"/>
      <w:sz w:val="20"/>
      <w:szCs w:val="20"/>
      <w:lang w:val="en-US" w:eastAsia="en-US"/>
    </w:rPr>
  </w:style>
  <w:style w:type="paragraph" w:customStyle="1" w:styleId="Grigliamedia1-Colore21">
    <w:name w:val="Griglia media 1 - Colore 21"/>
    <w:basedOn w:val="Normale"/>
    <w:uiPriority w:val="99"/>
    <w:rsid w:val="00655E28"/>
    <w:pPr>
      <w:suppressAutoHyphens/>
      <w:spacing w:after="200" w:line="276" w:lineRule="auto"/>
      <w:ind w:left="720"/>
    </w:pPr>
    <w:rPr>
      <w:rFonts w:ascii="Calibri" w:eastAsia="Calibri" w:hAnsi="Calibri"/>
      <w:sz w:val="22"/>
      <w:szCs w:val="22"/>
    </w:rPr>
  </w:style>
  <w:style w:type="paragraph" w:customStyle="1" w:styleId="ListParagraph1">
    <w:name w:val="List Paragraph1"/>
    <w:basedOn w:val="Normale"/>
    <w:uiPriority w:val="99"/>
    <w:rsid w:val="00655E28"/>
    <w:pPr>
      <w:suppressAutoHyphens/>
      <w:ind w:left="720"/>
    </w:pPr>
    <w:rPr>
      <w:rFonts w:ascii="Calibri" w:eastAsia="Calibri" w:hAnsi="Calibri"/>
      <w:spacing w:val="6"/>
      <w:kern w:val="1"/>
      <w:sz w:val="20"/>
      <w:szCs w:val="20"/>
      <w:lang w:eastAsia="ja-JP"/>
    </w:rPr>
  </w:style>
  <w:style w:type="character" w:customStyle="1" w:styleId="WW8Num10z1">
    <w:name w:val="WW8Num10z1"/>
    <w:uiPriority w:val="99"/>
    <w:rsid w:val="00655E28"/>
    <w:rPr>
      <w:b/>
    </w:rPr>
  </w:style>
  <w:style w:type="character" w:customStyle="1" w:styleId="WW8Num12z3">
    <w:name w:val="WW8Num12z3"/>
    <w:uiPriority w:val="99"/>
    <w:rsid w:val="00655E28"/>
    <w:rPr>
      <w:rFonts w:ascii="Times New Roman" w:hAnsi="Times New Roman"/>
      <w:b/>
      <w:sz w:val="24"/>
    </w:rPr>
  </w:style>
  <w:style w:type="character" w:customStyle="1" w:styleId="WW8Num12z4">
    <w:name w:val="WW8Num12z4"/>
    <w:uiPriority w:val="99"/>
    <w:rsid w:val="00655E28"/>
    <w:rPr>
      <w:rFonts w:ascii="Bookman Old Style" w:hAnsi="Bookman Old Style"/>
    </w:rPr>
  </w:style>
  <w:style w:type="character" w:customStyle="1" w:styleId="WW8Num13z1">
    <w:name w:val="WW8Num13z1"/>
    <w:uiPriority w:val="99"/>
    <w:rsid w:val="00655E28"/>
    <w:rPr>
      <w:b/>
    </w:rPr>
  </w:style>
  <w:style w:type="character" w:customStyle="1" w:styleId="Absatz-Standardschriftart">
    <w:name w:val="Absatz-Standardschriftart"/>
    <w:uiPriority w:val="99"/>
    <w:rsid w:val="00655E28"/>
  </w:style>
  <w:style w:type="character" w:customStyle="1" w:styleId="WW-Absatz-Standardschriftart">
    <w:name w:val="WW-Absatz-Standardschriftart"/>
    <w:uiPriority w:val="99"/>
    <w:rsid w:val="00655E28"/>
  </w:style>
  <w:style w:type="character" w:customStyle="1" w:styleId="WW8Num26z1">
    <w:name w:val="WW8Num26z1"/>
    <w:uiPriority w:val="99"/>
    <w:rsid w:val="00655E28"/>
    <w:rPr>
      <w:rFonts w:ascii="Courier New" w:hAnsi="Courier New"/>
    </w:rPr>
  </w:style>
  <w:style w:type="character" w:customStyle="1" w:styleId="WW8Num26z2">
    <w:name w:val="WW8Num26z2"/>
    <w:uiPriority w:val="99"/>
    <w:rsid w:val="00655E28"/>
    <w:rPr>
      <w:rFonts w:ascii="Wingdings" w:hAnsi="Wingdings"/>
    </w:rPr>
  </w:style>
  <w:style w:type="character" w:customStyle="1" w:styleId="WW8Num26z3">
    <w:name w:val="WW8Num26z3"/>
    <w:uiPriority w:val="99"/>
    <w:rsid w:val="00655E28"/>
    <w:rPr>
      <w:rFonts w:ascii="Symbol" w:hAnsi="Symbol"/>
    </w:rPr>
  </w:style>
  <w:style w:type="character" w:customStyle="1" w:styleId="WW8Num28z1">
    <w:name w:val="WW8Num28z1"/>
    <w:uiPriority w:val="99"/>
    <w:rsid w:val="00655E28"/>
    <w:rPr>
      <w:rFonts w:ascii="Courier New" w:hAnsi="Courier New"/>
    </w:rPr>
  </w:style>
  <w:style w:type="character" w:customStyle="1" w:styleId="WW8Num28z2">
    <w:name w:val="WW8Num28z2"/>
    <w:uiPriority w:val="99"/>
    <w:rsid w:val="00655E28"/>
    <w:rPr>
      <w:rFonts w:ascii="Wingdings" w:hAnsi="Wingdings"/>
    </w:rPr>
  </w:style>
  <w:style w:type="character" w:customStyle="1" w:styleId="WW8Num36z1">
    <w:name w:val="WW8Num36z1"/>
    <w:uiPriority w:val="99"/>
    <w:rsid w:val="00655E28"/>
    <w:rPr>
      <w:b/>
    </w:rPr>
  </w:style>
  <w:style w:type="character" w:customStyle="1" w:styleId="WW8Num38z3">
    <w:name w:val="WW8Num38z3"/>
    <w:uiPriority w:val="99"/>
    <w:rsid w:val="00655E28"/>
    <w:rPr>
      <w:rFonts w:ascii="Times New Roman" w:hAnsi="Times New Roman"/>
      <w:b/>
      <w:sz w:val="24"/>
    </w:rPr>
  </w:style>
  <w:style w:type="character" w:customStyle="1" w:styleId="WW8Num38z4">
    <w:name w:val="WW8Num38z4"/>
    <w:uiPriority w:val="99"/>
    <w:rsid w:val="00655E28"/>
    <w:rPr>
      <w:rFonts w:ascii="Bookman Old Style" w:hAnsi="Bookman Old Style"/>
    </w:rPr>
  </w:style>
  <w:style w:type="character" w:customStyle="1" w:styleId="WW8Num41z1">
    <w:name w:val="WW8Num41z1"/>
    <w:uiPriority w:val="99"/>
    <w:rsid w:val="00655E28"/>
    <w:rPr>
      <w:rFonts w:ascii="Courier New" w:hAnsi="Courier New"/>
    </w:rPr>
  </w:style>
  <w:style w:type="character" w:customStyle="1" w:styleId="WW8Num41z2">
    <w:name w:val="WW8Num41z2"/>
    <w:uiPriority w:val="99"/>
    <w:rsid w:val="00655E28"/>
    <w:rPr>
      <w:rFonts w:ascii="Wingdings" w:hAnsi="Wingdings"/>
    </w:rPr>
  </w:style>
  <w:style w:type="character" w:customStyle="1" w:styleId="WW8Num43z0">
    <w:name w:val="WW8Num43z0"/>
    <w:uiPriority w:val="99"/>
    <w:rsid w:val="00655E28"/>
    <w:rPr>
      <w:b/>
    </w:rPr>
  </w:style>
  <w:style w:type="character" w:customStyle="1" w:styleId="WW8Num44z0">
    <w:name w:val="WW8Num44z0"/>
    <w:uiPriority w:val="99"/>
    <w:rsid w:val="00655E28"/>
    <w:rPr>
      <w:rFonts w:ascii="Bookman Old Style" w:hAnsi="Bookman Old Style"/>
      <w:b/>
      <w:sz w:val="24"/>
    </w:rPr>
  </w:style>
  <w:style w:type="character" w:customStyle="1" w:styleId="WW8Num44z1">
    <w:name w:val="WW8Num44z1"/>
    <w:uiPriority w:val="99"/>
    <w:rsid w:val="00655E28"/>
    <w:rPr>
      <w:rFonts w:ascii="Courier New" w:hAnsi="Courier New"/>
    </w:rPr>
  </w:style>
  <w:style w:type="character" w:customStyle="1" w:styleId="WW8Num44z2">
    <w:name w:val="WW8Num44z2"/>
    <w:uiPriority w:val="99"/>
    <w:rsid w:val="00655E28"/>
    <w:rPr>
      <w:rFonts w:ascii="Wingdings" w:hAnsi="Wingdings"/>
    </w:rPr>
  </w:style>
  <w:style w:type="character" w:customStyle="1" w:styleId="WW8Num44z3">
    <w:name w:val="WW8Num44z3"/>
    <w:uiPriority w:val="99"/>
    <w:rsid w:val="00655E28"/>
    <w:rPr>
      <w:rFonts w:ascii="Symbol" w:hAnsi="Symbol"/>
    </w:rPr>
  </w:style>
  <w:style w:type="character" w:customStyle="1" w:styleId="WW8Num45z0">
    <w:name w:val="WW8Num45z0"/>
    <w:uiPriority w:val="99"/>
    <w:rsid w:val="00655E28"/>
    <w:rPr>
      <w:b/>
      <w:sz w:val="22"/>
    </w:rPr>
  </w:style>
  <w:style w:type="character" w:customStyle="1" w:styleId="WW8Num46z0">
    <w:name w:val="WW8Num46z0"/>
    <w:uiPriority w:val="99"/>
    <w:rsid w:val="00655E28"/>
    <w:rPr>
      <w:b/>
      <w:sz w:val="22"/>
    </w:rPr>
  </w:style>
  <w:style w:type="character" w:customStyle="1" w:styleId="WW8Num46z1">
    <w:name w:val="WW8Num46z1"/>
    <w:uiPriority w:val="99"/>
    <w:rsid w:val="00655E28"/>
    <w:rPr>
      <w:rFonts w:ascii="Bookman Old Style" w:hAnsi="Bookman Old Style"/>
      <w:b/>
      <w:sz w:val="24"/>
    </w:rPr>
  </w:style>
  <w:style w:type="character" w:customStyle="1" w:styleId="WW8Num47z0">
    <w:name w:val="WW8Num47z0"/>
    <w:uiPriority w:val="99"/>
    <w:rsid w:val="00655E28"/>
    <w:rPr>
      <w:b/>
      <w:sz w:val="22"/>
    </w:rPr>
  </w:style>
  <w:style w:type="character" w:customStyle="1" w:styleId="WW8Num49z0">
    <w:name w:val="WW8Num49z0"/>
    <w:uiPriority w:val="99"/>
    <w:rsid w:val="00655E28"/>
    <w:rPr>
      <w:b/>
      <w:color w:val="008000"/>
    </w:rPr>
  </w:style>
  <w:style w:type="character" w:customStyle="1" w:styleId="WW8Num50z0">
    <w:name w:val="WW8Num50z0"/>
    <w:uiPriority w:val="99"/>
    <w:rsid w:val="00655E28"/>
    <w:rPr>
      <w:b/>
    </w:rPr>
  </w:style>
  <w:style w:type="character" w:customStyle="1" w:styleId="WW8Num52z0">
    <w:name w:val="WW8Num52z0"/>
    <w:uiPriority w:val="99"/>
    <w:rsid w:val="00655E28"/>
    <w:rPr>
      <w:b/>
    </w:rPr>
  </w:style>
  <w:style w:type="character" w:customStyle="1" w:styleId="WW8Num52z1">
    <w:name w:val="WW8Num52z1"/>
    <w:uiPriority w:val="99"/>
    <w:rsid w:val="00655E28"/>
    <w:rPr>
      <w:b/>
    </w:rPr>
  </w:style>
  <w:style w:type="paragraph" w:customStyle="1" w:styleId="titolo">
    <w:name w:val="titolo"/>
    <w:basedOn w:val="Titolo1"/>
    <w:next w:val="Normale"/>
    <w:uiPriority w:val="99"/>
    <w:rsid w:val="00655E28"/>
    <w:pPr>
      <w:numPr>
        <w:numId w:val="8"/>
      </w:numPr>
      <w:spacing w:before="288" w:after="0"/>
      <w:jc w:val="both"/>
    </w:pPr>
    <w:rPr>
      <w:rFonts w:ascii="Courier New" w:eastAsia="Times New Roman" w:hAnsi="Courier New"/>
      <w:bCs w:val="0"/>
      <w:sz w:val="22"/>
      <w:szCs w:val="20"/>
    </w:rPr>
  </w:style>
  <w:style w:type="paragraph" w:customStyle="1" w:styleId="Bandotitolo">
    <w:name w:val="Bando titolo"/>
    <w:basedOn w:val="titolo"/>
    <w:uiPriority w:val="99"/>
    <w:rsid w:val="00655E28"/>
  </w:style>
  <w:style w:type="paragraph" w:customStyle="1" w:styleId="a4TDTestodocumento">
    <w:name w:val="a4) T&amp;D Testo documento"/>
    <w:basedOn w:val="Normale"/>
    <w:uiPriority w:val="99"/>
    <w:rsid w:val="00655E28"/>
    <w:pPr>
      <w:widowControl w:val="0"/>
      <w:autoSpaceDE w:val="0"/>
      <w:spacing w:line="360" w:lineRule="auto"/>
      <w:jc w:val="both"/>
    </w:pPr>
    <w:rPr>
      <w:rFonts w:ascii="Verdana" w:hAnsi="Verdana"/>
      <w:sz w:val="20"/>
    </w:rPr>
  </w:style>
  <w:style w:type="paragraph" w:styleId="Rientrocorpodeltesto">
    <w:name w:val="Body Text Indent"/>
    <w:basedOn w:val="Normale"/>
    <w:link w:val="RientrocorpodeltestoCarattere"/>
    <w:uiPriority w:val="99"/>
    <w:rsid w:val="00655E28"/>
    <w:pPr>
      <w:spacing w:after="120"/>
      <w:ind w:left="283"/>
    </w:pPr>
  </w:style>
  <w:style w:type="character" w:customStyle="1" w:styleId="RientrocorpodeltestoCarattere">
    <w:name w:val="Rientro corpo del testo Carattere"/>
    <w:basedOn w:val="Carpredefinitoparagrafo"/>
    <w:link w:val="Rientrocorpodeltesto"/>
    <w:uiPriority w:val="99"/>
    <w:locked/>
    <w:rsid w:val="00655E28"/>
    <w:rPr>
      <w:rFonts w:ascii="Times New Roman" w:hAnsi="Times New Roman" w:cs="Times New Roman"/>
      <w:sz w:val="24"/>
      <w:szCs w:val="24"/>
      <w:lang w:eastAsia="ar-SA" w:bidi="ar-SA"/>
    </w:rPr>
  </w:style>
  <w:style w:type="paragraph" w:customStyle="1" w:styleId="Rientrocorpodeltesto31">
    <w:name w:val="Rientro corpo del testo 31"/>
    <w:basedOn w:val="Normale"/>
    <w:uiPriority w:val="99"/>
    <w:rsid w:val="00655E28"/>
    <w:pPr>
      <w:spacing w:after="120"/>
      <w:ind w:left="283"/>
    </w:pPr>
    <w:rPr>
      <w:sz w:val="16"/>
      <w:szCs w:val="16"/>
    </w:rPr>
  </w:style>
  <w:style w:type="paragraph" w:customStyle="1" w:styleId="Corpodeltesto31">
    <w:name w:val="Corpo del testo 31"/>
    <w:basedOn w:val="Normale"/>
    <w:uiPriority w:val="99"/>
    <w:rsid w:val="00655E28"/>
    <w:pPr>
      <w:spacing w:after="120"/>
    </w:pPr>
    <w:rPr>
      <w:sz w:val="16"/>
      <w:szCs w:val="16"/>
    </w:rPr>
  </w:style>
  <w:style w:type="paragraph" w:customStyle="1" w:styleId="Rientrocorpodeltesto21">
    <w:name w:val="Rientro corpo del testo 21"/>
    <w:basedOn w:val="Normale"/>
    <w:uiPriority w:val="99"/>
    <w:rsid w:val="00655E28"/>
    <w:pPr>
      <w:spacing w:after="120" w:line="480" w:lineRule="auto"/>
      <w:ind w:left="283"/>
    </w:pPr>
  </w:style>
  <w:style w:type="paragraph" w:customStyle="1" w:styleId="ABLOCKPARA">
    <w:name w:val="A BLOCK PARA"/>
    <w:basedOn w:val="Normale"/>
    <w:uiPriority w:val="99"/>
    <w:rsid w:val="00655E28"/>
    <w:rPr>
      <w:rFonts w:ascii="Book Antiqua" w:hAnsi="Book Antiqua"/>
      <w:sz w:val="22"/>
      <w:szCs w:val="20"/>
    </w:rPr>
  </w:style>
  <w:style w:type="paragraph" w:styleId="NormaleWeb">
    <w:name w:val="Normal (Web)"/>
    <w:basedOn w:val="Normale"/>
    <w:uiPriority w:val="99"/>
    <w:rsid w:val="00655E28"/>
    <w:pPr>
      <w:spacing w:before="280" w:after="280"/>
    </w:pPr>
    <w:rPr>
      <w:rFonts w:ascii="Arial Unicode MS" w:eastAsia="Arial Unicode MS" w:hAnsi="Arial Unicode MS" w:cs="Arial Unicode MS"/>
    </w:rPr>
  </w:style>
  <w:style w:type="paragraph" w:customStyle="1" w:styleId="Corpodeltesto2Georgia">
    <w:name w:val="Corpo del testo 2 + Georgia"/>
    <w:basedOn w:val="Titolo1"/>
    <w:uiPriority w:val="99"/>
    <w:rsid w:val="00655E28"/>
    <w:pPr>
      <w:spacing w:before="0" w:after="0"/>
    </w:pPr>
    <w:rPr>
      <w:rFonts w:ascii="Georgia" w:eastAsia="Times New Roman" w:hAnsi="Georgia"/>
      <w:b w:val="0"/>
      <w:bCs w:val="0"/>
      <w:sz w:val="20"/>
      <w:szCs w:val="20"/>
    </w:rPr>
  </w:style>
  <w:style w:type="paragraph" w:customStyle="1" w:styleId="Normal1">
    <w:name w:val="Normal1"/>
    <w:uiPriority w:val="99"/>
    <w:rsid w:val="00655E28"/>
    <w:pPr>
      <w:suppressAutoHyphens/>
      <w:autoSpaceDE w:val="0"/>
    </w:pPr>
    <w:rPr>
      <w:rFonts w:ascii="Times New Roman" w:hAnsi="Times New Roman"/>
      <w:color w:val="000000"/>
      <w:sz w:val="24"/>
      <w:szCs w:val="24"/>
      <w:lang w:eastAsia="ar-SA"/>
    </w:rPr>
  </w:style>
  <w:style w:type="paragraph" w:customStyle="1" w:styleId="03testo">
    <w:name w:val="03_testo"/>
    <w:basedOn w:val="Normal1"/>
    <w:next w:val="Normal1"/>
    <w:uiPriority w:val="99"/>
    <w:rsid w:val="00655E28"/>
    <w:rPr>
      <w:color w:val="auto"/>
    </w:rPr>
  </w:style>
  <w:style w:type="character" w:styleId="Rimandocommento">
    <w:name w:val="annotation reference"/>
    <w:basedOn w:val="Carpredefinitoparagrafo"/>
    <w:uiPriority w:val="99"/>
    <w:rsid w:val="00655E28"/>
    <w:rPr>
      <w:rFonts w:cs="Times New Roman"/>
      <w:sz w:val="16"/>
    </w:rPr>
  </w:style>
  <w:style w:type="paragraph" w:customStyle="1" w:styleId="Sfondoacolori-Colore11">
    <w:name w:val="Sfondo a colori - Colore 11"/>
    <w:hidden/>
    <w:uiPriority w:val="99"/>
    <w:semiHidden/>
    <w:rsid w:val="00655E28"/>
    <w:rPr>
      <w:rFonts w:ascii="Times New Roman" w:eastAsia="Times New Roman" w:hAnsi="Times New Roman"/>
      <w:sz w:val="24"/>
      <w:szCs w:val="24"/>
      <w:lang w:eastAsia="ar-SA"/>
    </w:rPr>
  </w:style>
  <w:style w:type="paragraph" w:customStyle="1" w:styleId="Default">
    <w:name w:val="Default"/>
    <w:uiPriority w:val="99"/>
    <w:rsid w:val="00655E28"/>
    <w:pPr>
      <w:autoSpaceDE w:val="0"/>
      <w:autoSpaceDN w:val="0"/>
      <w:adjustRightInd w:val="0"/>
    </w:pPr>
    <w:rPr>
      <w:rFonts w:ascii="Book Antiqua" w:eastAsia="Times New Roman" w:hAnsi="Book Antiqua" w:cs="Book Antiqua"/>
      <w:color w:val="000000"/>
      <w:sz w:val="24"/>
      <w:szCs w:val="24"/>
    </w:rPr>
  </w:style>
  <w:style w:type="paragraph" w:customStyle="1" w:styleId="Titolosommario1">
    <w:name w:val="Titolo sommario1"/>
    <w:basedOn w:val="Titolo1"/>
    <w:next w:val="Normale"/>
    <w:uiPriority w:val="99"/>
    <w:rsid w:val="00655E28"/>
    <w:pPr>
      <w:keepLines/>
      <w:spacing w:before="480" w:after="0" w:line="276" w:lineRule="auto"/>
      <w:outlineLvl w:val="9"/>
    </w:pPr>
    <w:rPr>
      <w:rFonts w:eastAsia="Times New Roman"/>
      <w:color w:val="365F91"/>
      <w:kern w:val="0"/>
      <w:sz w:val="28"/>
      <w:szCs w:val="28"/>
      <w:lang w:eastAsia="en-US"/>
    </w:rPr>
  </w:style>
  <w:style w:type="table" w:styleId="Grigliatabella">
    <w:name w:val="Table Grid"/>
    <w:basedOn w:val="Tabellanormale"/>
    <w:uiPriority w:val="59"/>
    <w:rsid w:val="00655E2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encoacolori-Colore11">
    <w:name w:val="Elenco a colori - Colore 11"/>
    <w:basedOn w:val="Normale"/>
    <w:uiPriority w:val="99"/>
    <w:rsid w:val="00655E28"/>
    <w:pPr>
      <w:ind w:left="708"/>
    </w:pPr>
  </w:style>
  <w:style w:type="character" w:styleId="Rimandonotaapidipagina">
    <w:name w:val="footnote reference"/>
    <w:basedOn w:val="Carpredefinitoparagrafo"/>
    <w:uiPriority w:val="99"/>
    <w:rsid w:val="00655E28"/>
    <w:rPr>
      <w:rFonts w:cs="Times New Roman"/>
      <w:vertAlign w:val="superscript"/>
    </w:rPr>
  </w:style>
  <w:style w:type="paragraph" w:customStyle="1" w:styleId="provvr1">
    <w:name w:val="provv_r1"/>
    <w:basedOn w:val="Normale"/>
    <w:uiPriority w:val="99"/>
    <w:rsid w:val="00655E28"/>
    <w:pPr>
      <w:spacing w:before="100" w:beforeAutospacing="1" w:after="100" w:afterAutospacing="1"/>
      <w:ind w:firstLine="400"/>
      <w:jc w:val="both"/>
    </w:pPr>
    <w:rPr>
      <w:lang w:eastAsia="it-IT"/>
    </w:rPr>
  </w:style>
  <w:style w:type="paragraph" w:customStyle="1" w:styleId="provvr0">
    <w:name w:val="provv_r0"/>
    <w:basedOn w:val="Normale"/>
    <w:uiPriority w:val="99"/>
    <w:rsid w:val="00655E28"/>
    <w:pPr>
      <w:spacing w:before="100" w:beforeAutospacing="1" w:after="100" w:afterAutospacing="1"/>
      <w:jc w:val="both"/>
    </w:pPr>
    <w:rPr>
      <w:lang w:eastAsia="it-IT"/>
    </w:rPr>
  </w:style>
  <w:style w:type="paragraph" w:customStyle="1" w:styleId="Titolocontrattuale">
    <w:name w:val="Titolo contrattuale"/>
    <w:basedOn w:val="Normale"/>
    <w:uiPriority w:val="99"/>
    <w:rsid w:val="00655E28"/>
    <w:pPr>
      <w:widowControl w:val="0"/>
      <w:tabs>
        <w:tab w:val="left" w:pos="397"/>
        <w:tab w:val="left" w:pos="561"/>
        <w:tab w:val="left" w:pos="862"/>
      </w:tabs>
      <w:spacing w:line="474" w:lineRule="exact"/>
      <w:jc w:val="both"/>
    </w:pPr>
    <w:rPr>
      <w:b/>
      <w:sz w:val="22"/>
      <w:szCs w:val="20"/>
      <w:lang w:eastAsia="it-IT"/>
    </w:rPr>
  </w:style>
  <w:style w:type="character" w:customStyle="1" w:styleId="linkneltesto">
    <w:name w:val="link_nel_testo"/>
    <w:uiPriority w:val="99"/>
    <w:rsid w:val="00655E28"/>
    <w:rPr>
      <w:i/>
    </w:rPr>
  </w:style>
  <w:style w:type="character" w:customStyle="1" w:styleId="Rimandonotaapidipagina1">
    <w:name w:val="Rimando nota a piè di pagina1"/>
    <w:uiPriority w:val="99"/>
    <w:rsid w:val="00655E28"/>
    <w:rPr>
      <w:vertAlign w:val="superscript"/>
    </w:rPr>
  </w:style>
  <w:style w:type="paragraph" w:styleId="Paragrafoelenco">
    <w:name w:val="List Paragraph"/>
    <w:basedOn w:val="Normale"/>
    <w:uiPriority w:val="99"/>
    <w:qFormat/>
    <w:rsid w:val="00655E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lsdException w:name="annotation text" w:locked="1" w:uiPriority="0"/>
    <w:lsdException w:name="header" w:locked="1"/>
    <w:lsdException w:name="footer" w:locked="1" w:uiPriority="0"/>
    <w:lsdException w:name="caption" w:locked="1" w:uiPriority="0" w:qFormat="1"/>
    <w:lsdException w:name="footnote reference" w:locked="1" w:uiPriority="0"/>
    <w:lsdException w:name="annotation reference" w:locked="1" w:uiPriority="0"/>
    <w:lsdException w:name="page number" w:locked="1" w:uiPriority="0"/>
    <w:lsdException w:name="List" w:locked="1" w:uiPriority="0"/>
    <w:lsdException w:name="Title" w:locked="1" w:semiHidden="0" w:uiPriority="0" w:unhideWhenUsed="0" w:qFormat="1"/>
    <w:lsdException w:name="Default Paragraph Font" w:locked="1" w:uiPriority="0"/>
    <w:lsdException w:name="Body Text" w:locked="1" w:uiPriority="0"/>
    <w:lsdException w:name="Body Text Indent" w:locked="1"/>
    <w:lsdException w:name="Subtitle" w:locked="1" w:semiHidden="0" w:uiPriority="0" w:unhideWhenUsed="0" w:qFormat="1"/>
    <w:lsdException w:name="Body Text 2" w:locked="1"/>
    <w:lsdException w:name="Hyperlink" w:locked="1"/>
    <w:lsdException w:name="FollowedHyperlink" w:locked="1" w:uiPriority="0"/>
    <w:lsdException w:name="Strong" w:locked="1" w:semiHidden="0" w:uiPriority="0" w:unhideWhenUsed="0" w:qFormat="1"/>
    <w:lsdException w:name="Emphasis" w:locked="1" w:semiHidden="0" w:uiPriority="0" w:unhideWhenUsed="0" w:qFormat="1"/>
    <w:lsdException w:name="Normal (Web)" w:locked="1" w:uiPriority="0"/>
    <w:lsdException w:name="annotation subject" w:locked="1"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5E28"/>
    <w:rPr>
      <w:rFonts w:ascii="Times New Roman" w:eastAsia="Times New Roman" w:hAnsi="Times New Roman"/>
      <w:sz w:val="24"/>
      <w:szCs w:val="24"/>
      <w:lang w:eastAsia="ar-SA"/>
    </w:rPr>
  </w:style>
  <w:style w:type="paragraph" w:styleId="Titolo1">
    <w:name w:val="heading 1"/>
    <w:basedOn w:val="Normale"/>
    <w:next w:val="Normale"/>
    <w:link w:val="Titolo1Carattere"/>
    <w:uiPriority w:val="99"/>
    <w:qFormat/>
    <w:rsid w:val="00655E28"/>
    <w:pPr>
      <w:keepNext/>
      <w:spacing w:before="240" w:after="60"/>
      <w:outlineLvl w:val="0"/>
    </w:pPr>
    <w:rPr>
      <w:rFonts w:ascii="Cambria" w:eastAsia="MS Gothic" w:hAnsi="Cambria"/>
      <w:b/>
      <w:bCs/>
      <w:kern w:val="1"/>
      <w:sz w:val="32"/>
      <w:szCs w:val="32"/>
    </w:rPr>
  </w:style>
  <w:style w:type="paragraph" w:styleId="Titolo2">
    <w:name w:val="heading 2"/>
    <w:basedOn w:val="Normale"/>
    <w:next w:val="Normale"/>
    <w:link w:val="Titolo2Carattere"/>
    <w:uiPriority w:val="99"/>
    <w:qFormat/>
    <w:rsid w:val="00655E28"/>
    <w:pPr>
      <w:keepNext/>
      <w:numPr>
        <w:numId w:val="1"/>
      </w:numPr>
      <w:spacing w:before="720" w:after="120"/>
      <w:outlineLvl w:val="1"/>
    </w:pPr>
    <w:rPr>
      <w:rFonts w:ascii="Garamond" w:hAnsi="Garamond"/>
      <w:b/>
      <w:smallCaps/>
      <w:sz w:val="28"/>
      <w:szCs w:val="20"/>
    </w:rPr>
  </w:style>
  <w:style w:type="paragraph" w:styleId="Titolo4">
    <w:name w:val="heading 4"/>
    <w:basedOn w:val="Normale"/>
    <w:next w:val="Normale"/>
    <w:link w:val="Titolo4Carattere"/>
    <w:uiPriority w:val="99"/>
    <w:qFormat/>
    <w:rsid w:val="00655E28"/>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655E28"/>
    <w:rPr>
      <w:rFonts w:ascii="Cambria" w:eastAsia="MS Gothic" w:hAnsi="Cambria" w:cs="Times New Roman"/>
      <w:b/>
      <w:bCs/>
      <w:kern w:val="1"/>
      <w:sz w:val="32"/>
      <w:szCs w:val="32"/>
      <w:lang w:eastAsia="ar-SA" w:bidi="ar-SA"/>
    </w:rPr>
  </w:style>
  <w:style w:type="character" w:customStyle="1" w:styleId="Titolo2Carattere">
    <w:name w:val="Titolo 2 Carattere"/>
    <w:basedOn w:val="Carpredefinitoparagrafo"/>
    <w:link w:val="Titolo2"/>
    <w:uiPriority w:val="99"/>
    <w:locked/>
    <w:rsid w:val="00655E28"/>
    <w:rPr>
      <w:rFonts w:ascii="Garamond" w:hAnsi="Garamond" w:cs="Times New Roman"/>
      <w:b/>
      <w:smallCaps/>
      <w:sz w:val="20"/>
      <w:szCs w:val="20"/>
      <w:lang w:eastAsia="ar-SA" w:bidi="ar-SA"/>
    </w:rPr>
  </w:style>
  <w:style w:type="character" w:customStyle="1" w:styleId="Titolo4Carattere">
    <w:name w:val="Titolo 4 Carattere"/>
    <w:basedOn w:val="Carpredefinitoparagrafo"/>
    <w:link w:val="Titolo4"/>
    <w:uiPriority w:val="99"/>
    <w:locked/>
    <w:rsid w:val="00655E28"/>
    <w:rPr>
      <w:rFonts w:ascii="Times New Roman" w:hAnsi="Times New Roman" w:cs="Times New Roman"/>
      <w:b/>
      <w:bCs/>
      <w:sz w:val="28"/>
      <w:szCs w:val="28"/>
      <w:lang w:eastAsia="ar-SA" w:bidi="ar-SA"/>
    </w:rPr>
  </w:style>
  <w:style w:type="character" w:customStyle="1" w:styleId="WW8Num1z0">
    <w:name w:val="WW8Num1z0"/>
    <w:uiPriority w:val="99"/>
    <w:rsid w:val="00655E28"/>
    <w:rPr>
      <w:rFonts w:ascii="Bookman Old Style" w:hAnsi="Bookman Old Style"/>
      <w:b/>
      <w:sz w:val="22"/>
    </w:rPr>
  </w:style>
  <w:style w:type="character" w:customStyle="1" w:styleId="WW8Num2z0">
    <w:name w:val="WW8Num2z0"/>
    <w:uiPriority w:val="99"/>
    <w:rsid w:val="00655E28"/>
    <w:rPr>
      <w:rFonts w:ascii="Bookman Old Style" w:hAnsi="Bookman Old Style"/>
    </w:rPr>
  </w:style>
  <w:style w:type="character" w:customStyle="1" w:styleId="WW8Num3z0">
    <w:name w:val="WW8Num3z0"/>
    <w:uiPriority w:val="99"/>
    <w:rsid w:val="00655E28"/>
    <w:rPr>
      <w:rFonts w:ascii="Bookman Old Style" w:hAnsi="Bookman Old Style"/>
      <w:b/>
      <w:sz w:val="22"/>
    </w:rPr>
  </w:style>
  <w:style w:type="character" w:customStyle="1" w:styleId="WW8Num4z0">
    <w:name w:val="WW8Num4z0"/>
    <w:uiPriority w:val="99"/>
    <w:rsid w:val="00655E28"/>
    <w:rPr>
      <w:rFonts w:ascii="Bookman Old Style" w:hAnsi="Bookman Old Style"/>
      <w:b/>
      <w:sz w:val="24"/>
    </w:rPr>
  </w:style>
  <w:style w:type="character" w:customStyle="1" w:styleId="WW8Num4z1">
    <w:name w:val="WW8Num4z1"/>
    <w:uiPriority w:val="99"/>
    <w:rsid w:val="00655E28"/>
    <w:rPr>
      <w:b/>
      <w:sz w:val="24"/>
    </w:rPr>
  </w:style>
  <w:style w:type="character" w:customStyle="1" w:styleId="WW8Num5z0">
    <w:name w:val="WW8Num5z0"/>
    <w:uiPriority w:val="99"/>
    <w:rsid w:val="00655E28"/>
    <w:rPr>
      <w:b/>
    </w:rPr>
  </w:style>
  <w:style w:type="character" w:customStyle="1" w:styleId="WW8Num6z0">
    <w:name w:val="WW8Num6z0"/>
    <w:uiPriority w:val="99"/>
    <w:rsid w:val="00655E28"/>
    <w:rPr>
      <w:rFonts w:ascii="Bookman Old Style" w:hAnsi="Bookman Old Style"/>
      <w:b/>
      <w:sz w:val="24"/>
    </w:rPr>
  </w:style>
  <w:style w:type="character" w:customStyle="1" w:styleId="WW8Num7z0">
    <w:name w:val="WW8Num7z0"/>
    <w:uiPriority w:val="99"/>
    <w:rsid w:val="00655E28"/>
    <w:rPr>
      <w:b/>
    </w:rPr>
  </w:style>
  <w:style w:type="character" w:customStyle="1" w:styleId="WW8Num8z0">
    <w:name w:val="WW8Num8z0"/>
    <w:uiPriority w:val="99"/>
    <w:rsid w:val="00655E28"/>
    <w:rPr>
      <w:b/>
    </w:rPr>
  </w:style>
  <w:style w:type="character" w:customStyle="1" w:styleId="WW8Num8z2">
    <w:name w:val="WW8Num8z2"/>
    <w:uiPriority w:val="99"/>
    <w:rsid w:val="00655E28"/>
    <w:rPr>
      <w:rFonts w:ascii="Times New Roman" w:hAnsi="Times New Roman"/>
      <w:b/>
      <w:sz w:val="24"/>
    </w:rPr>
  </w:style>
  <w:style w:type="character" w:customStyle="1" w:styleId="WW8Num10z0">
    <w:name w:val="WW8Num10z0"/>
    <w:uiPriority w:val="99"/>
    <w:rsid w:val="00655E28"/>
    <w:rPr>
      <w:b/>
    </w:rPr>
  </w:style>
  <w:style w:type="character" w:customStyle="1" w:styleId="WW8Num11z0">
    <w:name w:val="WW8Num11z0"/>
    <w:uiPriority w:val="99"/>
    <w:rsid w:val="00655E28"/>
    <w:rPr>
      <w:b/>
    </w:rPr>
  </w:style>
  <w:style w:type="character" w:customStyle="1" w:styleId="WW8Num12z0">
    <w:name w:val="WW8Num12z0"/>
    <w:uiPriority w:val="99"/>
    <w:rsid w:val="00655E28"/>
    <w:rPr>
      <w:b/>
      <w:sz w:val="22"/>
    </w:rPr>
  </w:style>
  <w:style w:type="character" w:customStyle="1" w:styleId="WW8Num13z0">
    <w:name w:val="WW8Num13z0"/>
    <w:uiPriority w:val="99"/>
    <w:rsid w:val="00655E28"/>
    <w:rPr>
      <w:b/>
      <w:sz w:val="22"/>
    </w:rPr>
  </w:style>
  <w:style w:type="character" w:customStyle="1" w:styleId="WW8Num14z0">
    <w:name w:val="WW8Num14z0"/>
    <w:uiPriority w:val="99"/>
    <w:rsid w:val="00655E28"/>
    <w:rPr>
      <w:b/>
    </w:rPr>
  </w:style>
  <w:style w:type="character" w:customStyle="1" w:styleId="WW8Num15z0">
    <w:name w:val="WW8Num15z0"/>
    <w:uiPriority w:val="99"/>
    <w:rsid w:val="00655E28"/>
    <w:rPr>
      <w:b/>
      <w:sz w:val="22"/>
    </w:rPr>
  </w:style>
  <w:style w:type="character" w:customStyle="1" w:styleId="WW8Num16z0">
    <w:name w:val="WW8Num16z0"/>
    <w:uiPriority w:val="99"/>
    <w:rsid w:val="00655E28"/>
    <w:rPr>
      <w:b/>
      <w:sz w:val="22"/>
    </w:rPr>
  </w:style>
  <w:style w:type="character" w:customStyle="1" w:styleId="WW8Num16z1">
    <w:name w:val="WW8Num16z1"/>
    <w:uiPriority w:val="99"/>
    <w:rsid w:val="00655E28"/>
    <w:rPr>
      <w:b/>
    </w:rPr>
  </w:style>
  <w:style w:type="character" w:customStyle="1" w:styleId="WW8Num17z0">
    <w:name w:val="WW8Num17z0"/>
    <w:uiPriority w:val="99"/>
    <w:rsid w:val="00655E28"/>
    <w:rPr>
      <w:b/>
    </w:rPr>
  </w:style>
  <w:style w:type="character" w:customStyle="1" w:styleId="WW8Num18z1">
    <w:name w:val="WW8Num18z1"/>
    <w:uiPriority w:val="99"/>
    <w:rsid w:val="00655E28"/>
    <w:rPr>
      <w:b/>
    </w:rPr>
  </w:style>
  <w:style w:type="character" w:customStyle="1" w:styleId="WW8Num19z0">
    <w:name w:val="WW8Num19z0"/>
    <w:uiPriority w:val="99"/>
    <w:rsid w:val="00655E28"/>
    <w:rPr>
      <w:rFonts w:ascii="Bookman Old Style" w:hAnsi="Bookman Old Style"/>
      <w:b/>
      <w:sz w:val="22"/>
    </w:rPr>
  </w:style>
  <w:style w:type="character" w:customStyle="1" w:styleId="WW8Num20z0">
    <w:name w:val="WW8Num20z0"/>
    <w:uiPriority w:val="99"/>
    <w:rsid w:val="00655E28"/>
    <w:rPr>
      <w:b/>
    </w:rPr>
  </w:style>
  <w:style w:type="character" w:customStyle="1" w:styleId="WW8Num21z0">
    <w:name w:val="WW8Num21z0"/>
    <w:uiPriority w:val="99"/>
    <w:rsid w:val="00655E28"/>
    <w:rPr>
      <w:rFonts w:ascii="Bookman Old Style" w:hAnsi="Bookman Old Style"/>
      <w:b/>
      <w:sz w:val="24"/>
    </w:rPr>
  </w:style>
  <w:style w:type="character" w:customStyle="1" w:styleId="WW8Num22z0">
    <w:name w:val="WW8Num22z0"/>
    <w:uiPriority w:val="99"/>
    <w:rsid w:val="00655E28"/>
    <w:rPr>
      <w:b/>
    </w:rPr>
  </w:style>
  <w:style w:type="character" w:customStyle="1" w:styleId="WW8Num23z0">
    <w:name w:val="WW8Num23z0"/>
    <w:uiPriority w:val="99"/>
    <w:rsid w:val="00655E28"/>
    <w:rPr>
      <w:rFonts w:ascii="Bookman Old Style" w:hAnsi="Bookman Old Style"/>
      <w:b/>
      <w:position w:val="0"/>
      <w:sz w:val="22"/>
      <w:vertAlign w:val="baseline"/>
    </w:rPr>
  </w:style>
  <w:style w:type="character" w:customStyle="1" w:styleId="WW8Num24z0">
    <w:name w:val="WW8Num24z0"/>
    <w:uiPriority w:val="99"/>
    <w:rsid w:val="00655E28"/>
    <w:rPr>
      <w:rFonts w:ascii="Bookman Old Style" w:hAnsi="Bookman Old Style"/>
      <w:b/>
      <w:sz w:val="22"/>
    </w:rPr>
  </w:style>
  <w:style w:type="character" w:customStyle="1" w:styleId="WW8Num25z0">
    <w:name w:val="WW8Num25z0"/>
    <w:uiPriority w:val="99"/>
    <w:rsid w:val="00655E28"/>
    <w:rPr>
      <w:b/>
      <w:sz w:val="22"/>
    </w:rPr>
  </w:style>
  <w:style w:type="character" w:customStyle="1" w:styleId="WW8Num26z0">
    <w:name w:val="WW8Num26z0"/>
    <w:uiPriority w:val="99"/>
    <w:rsid w:val="00655E28"/>
    <w:rPr>
      <w:b/>
    </w:rPr>
  </w:style>
  <w:style w:type="character" w:customStyle="1" w:styleId="WW8Num28z0">
    <w:name w:val="WW8Num28z0"/>
    <w:uiPriority w:val="99"/>
    <w:rsid w:val="00655E28"/>
    <w:rPr>
      <w:b/>
    </w:rPr>
  </w:style>
  <w:style w:type="character" w:customStyle="1" w:styleId="WW8Num29z0">
    <w:name w:val="WW8Num29z0"/>
    <w:uiPriority w:val="99"/>
    <w:rsid w:val="00655E28"/>
    <w:rPr>
      <w:rFonts w:ascii="Bookman Old Style" w:hAnsi="Bookman Old Style"/>
    </w:rPr>
  </w:style>
  <w:style w:type="character" w:customStyle="1" w:styleId="WW8Num30z0">
    <w:name w:val="WW8Num30z0"/>
    <w:uiPriority w:val="99"/>
    <w:rsid w:val="00655E28"/>
    <w:rPr>
      <w:rFonts w:ascii="Wingdings" w:hAnsi="Wingdings"/>
    </w:rPr>
  </w:style>
  <w:style w:type="character" w:customStyle="1" w:styleId="WW8Num30z1">
    <w:name w:val="WW8Num30z1"/>
    <w:uiPriority w:val="99"/>
    <w:rsid w:val="00655E28"/>
    <w:rPr>
      <w:b/>
    </w:rPr>
  </w:style>
  <w:style w:type="character" w:customStyle="1" w:styleId="WW8Num30z3">
    <w:name w:val="WW8Num30z3"/>
    <w:uiPriority w:val="99"/>
    <w:rsid w:val="00655E28"/>
    <w:rPr>
      <w:rFonts w:ascii="Symbol" w:hAnsi="Symbol"/>
    </w:rPr>
  </w:style>
  <w:style w:type="character" w:customStyle="1" w:styleId="WW8Num32z0">
    <w:name w:val="WW8Num32z0"/>
    <w:uiPriority w:val="99"/>
    <w:rsid w:val="00655E28"/>
    <w:rPr>
      <w:b/>
    </w:rPr>
  </w:style>
  <w:style w:type="character" w:customStyle="1" w:styleId="WW8Num33z0">
    <w:name w:val="WW8Num33z0"/>
    <w:uiPriority w:val="99"/>
    <w:rsid w:val="00655E28"/>
    <w:rPr>
      <w:b/>
      <w:sz w:val="22"/>
    </w:rPr>
  </w:style>
  <w:style w:type="character" w:customStyle="1" w:styleId="WW8Num34z0">
    <w:name w:val="WW8Num34z0"/>
    <w:uiPriority w:val="99"/>
    <w:rsid w:val="00655E28"/>
    <w:rPr>
      <w:b/>
      <w:sz w:val="22"/>
    </w:rPr>
  </w:style>
  <w:style w:type="character" w:customStyle="1" w:styleId="WW8Num39z0">
    <w:name w:val="WW8Num39z0"/>
    <w:uiPriority w:val="99"/>
    <w:rsid w:val="00655E28"/>
    <w:rPr>
      <w:b/>
    </w:rPr>
  </w:style>
  <w:style w:type="character" w:customStyle="1" w:styleId="WW8Num39z1">
    <w:name w:val="WW8Num39z1"/>
    <w:uiPriority w:val="99"/>
    <w:rsid w:val="00655E28"/>
    <w:rPr>
      <w:b/>
      <w:sz w:val="24"/>
    </w:rPr>
  </w:style>
  <w:style w:type="character" w:customStyle="1" w:styleId="WW8Num41z0">
    <w:name w:val="WW8Num41z0"/>
    <w:uiPriority w:val="99"/>
    <w:rsid w:val="00655E28"/>
    <w:rPr>
      <w:rFonts w:ascii="Georgia" w:hAnsi="Georgia"/>
      <w:b/>
      <w:sz w:val="24"/>
    </w:rPr>
  </w:style>
  <w:style w:type="character" w:customStyle="1" w:styleId="WW8Num42z0">
    <w:name w:val="WW8Num42z0"/>
    <w:uiPriority w:val="99"/>
    <w:rsid w:val="00655E28"/>
    <w:rPr>
      <w:rFonts w:ascii="Bookman Old Style" w:eastAsia="Times New Roman" w:hAnsi="Bookman Old Style"/>
    </w:rPr>
  </w:style>
  <w:style w:type="character" w:customStyle="1" w:styleId="WW8Num42z1">
    <w:name w:val="WW8Num42z1"/>
    <w:uiPriority w:val="99"/>
    <w:rsid w:val="00655E28"/>
    <w:rPr>
      <w:rFonts w:ascii="Courier New" w:hAnsi="Courier New"/>
    </w:rPr>
  </w:style>
  <w:style w:type="character" w:customStyle="1" w:styleId="WW8Num42z2">
    <w:name w:val="WW8Num42z2"/>
    <w:uiPriority w:val="99"/>
    <w:rsid w:val="00655E28"/>
    <w:rPr>
      <w:rFonts w:ascii="Wingdings" w:hAnsi="Wingdings"/>
    </w:rPr>
  </w:style>
  <w:style w:type="character" w:customStyle="1" w:styleId="WW8Num42z3">
    <w:name w:val="WW8Num42z3"/>
    <w:uiPriority w:val="99"/>
    <w:rsid w:val="00655E28"/>
    <w:rPr>
      <w:rFonts w:ascii="Symbol" w:hAnsi="Symbol"/>
    </w:rPr>
  </w:style>
  <w:style w:type="character" w:customStyle="1" w:styleId="Carpredefinitoparagrafo2">
    <w:name w:val="Car. predefinito paragrafo2"/>
    <w:uiPriority w:val="99"/>
    <w:rsid w:val="00655E28"/>
  </w:style>
  <w:style w:type="character" w:styleId="Collegamentoipertestuale">
    <w:name w:val="Hyperlink"/>
    <w:basedOn w:val="Carpredefinitoparagrafo"/>
    <w:uiPriority w:val="99"/>
    <w:rsid w:val="00655E28"/>
    <w:rPr>
      <w:rFonts w:cs="Times New Roman"/>
      <w:color w:val="0000FF"/>
      <w:u w:val="single"/>
    </w:rPr>
  </w:style>
  <w:style w:type="character" w:customStyle="1" w:styleId="CarattereCarattere3">
    <w:name w:val="Carattere Carattere3"/>
    <w:uiPriority w:val="99"/>
    <w:rsid w:val="00655E28"/>
    <w:rPr>
      <w:rFonts w:ascii="Cambria" w:eastAsia="MS Gothic" w:hAnsi="Cambria"/>
      <w:b/>
      <w:kern w:val="1"/>
      <w:sz w:val="32"/>
      <w:lang w:val="it-IT" w:eastAsia="ar-SA" w:bidi="ar-SA"/>
    </w:rPr>
  </w:style>
  <w:style w:type="character" w:styleId="Numeropagina">
    <w:name w:val="page number"/>
    <w:basedOn w:val="Carpredefinitoparagrafo2"/>
    <w:uiPriority w:val="99"/>
    <w:rsid w:val="00655E28"/>
    <w:rPr>
      <w:rFonts w:cs="Times New Roman"/>
    </w:rPr>
  </w:style>
  <w:style w:type="character" w:customStyle="1" w:styleId="Caratteredellanota">
    <w:name w:val="Carattere della nota"/>
    <w:uiPriority w:val="99"/>
    <w:rsid w:val="00655E28"/>
    <w:rPr>
      <w:vertAlign w:val="superscript"/>
    </w:rPr>
  </w:style>
  <w:style w:type="character" w:customStyle="1" w:styleId="CarattereCarattere2">
    <w:name w:val="Carattere Carattere2"/>
    <w:uiPriority w:val="99"/>
    <w:rsid w:val="00655E28"/>
    <w:rPr>
      <w:sz w:val="24"/>
    </w:rPr>
  </w:style>
  <w:style w:type="character" w:customStyle="1" w:styleId="CarattereCarattere1">
    <w:name w:val="Carattere Carattere1"/>
    <w:uiPriority w:val="99"/>
    <w:rsid w:val="00655E28"/>
    <w:rPr>
      <w:rFonts w:ascii="Tahoma" w:hAnsi="Tahoma"/>
      <w:sz w:val="16"/>
    </w:rPr>
  </w:style>
  <w:style w:type="character" w:customStyle="1" w:styleId="WW8Num1z1">
    <w:name w:val="WW8Num1z1"/>
    <w:uiPriority w:val="99"/>
    <w:rsid w:val="00655E28"/>
    <w:rPr>
      <w:rFonts w:ascii="Courier New" w:hAnsi="Courier New"/>
    </w:rPr>
  </w:style>
  <w:style w:type="character" w:customStyle="1" w:styleId="WW8Num1z2">
    <w:name w:val="WW8Num1z2"/>
    <w:uiPriority w:val="99"/>
    <w:rsid w:val="00655E28"/>
    <w:rPr>
      <w:rFonts w:ascii="Wingdings" w:hAnsi="Wingdings"/>
    </w:rPr>
  </w:style>
  <w:style w:type="character" w:customStyle="1" w:styleId="WW8Num1z3">
    <w:name w:val="WW8Num1z3"/>
    <w:uiPriority w:val="99"/>
    <w:rsid w:val="00655E28"/>
    <w:rPr>
      <w:rFonts w:ascii="Symbol" w:hAnsi="Symbol"/>
    </w:rPr>
  </w:style>
  <w:style w:type="character" w:customStyle="1" w:styleId="WW8Num2z1">
    <w:name w:val="WW8Num2z1"/>
    <w:uiPriority w:val="99"/>
    <w:rsid w:val="00655E28"/>
    <w:rPr>
      <w:rFonts w:ascii="Courier New" w:hAnsi="Courier New"/>
    </w:rPr>
  </w:style>
  <w:style w:type="character" w:customStyle="1" w:styleId="WW8Num2z2">
    <w:name w:val="WW8Num2z2"/>
    <w:uiPriority w:val="99"/>
    <w:rsid w:val="00655E28"/>
    <w:rPr>
      <w:rFonts w:ascii="Wingdings" w:hAnsi="Wingdings"/>
    </w:rPr>
  </w:style>
  <w:style w:type="character" w:customStyle="1" w:styleId="WW8Num2z3">
    <w:name w:val="WW8Num2z3"/>
    <w:uiPriority w:val="99"/>
    <w:rsid w:val="00655E28"/>
    <w:rPr>
      <w:rFonts w:ascii="Symbol" w:hAnsi="Symbol"/>
    </w:rPr>
  </w:style>
  <w:style w:type="character" w:customStyle="1" w:styleId="WW8Num3z1">
    <w:name w:val="WW8Num3z1"/>
    <w:uiPriority w:val="99"/>
    <w:rsid w:val="00655E28"/>
    <w:rPr>
      <w:rFonts w:ascii="Bookman Old Style" w:hAnsi="Bookman Old Style"/>
    </w:rPr>
  </w:style>
  <w:style w:type="character" w:customStyle="1" w:styleId="WW8Num8z1">
    <w:name w:val="WW8Num8z1"/>
    <w:uiPriority w:val="99"/>
    <w:rsid w:val="00655E28"/>
    <w:rPr>
      <w:b/>
      <w:sz w:val="24"/>
    </w:rPr>
  </w:style>
  <w:style w:type="character" w:customStyle="1" w:styleId="WW8Num9z0">
    <w:name w:val="WW8Num9z0"/>
    <w:uiPriority w:val="99"/>
    <w:rsid w:val="00655E28"/>
    <w:rPr>
      <w:rFonts w:ascii="Bookman Old Style" w:hAnsi="Bookman Old Style"/>
      <w:b/>
      <w:sz w:val="22"/>
    </w:rPr>
  </w:style>
  <w:style w:type="character" w:customStyle="1" w:styleId="WW8Num14z2">
    <w:name w:val="WW8Num14z2"/>
    <w:uiPriority w:val="99"/>
    <w:rsid w:val="00655E28"/>
    <w:rPr>
      <w:rFonts w:ascii="Times New Roman" w:hAnsi="Times New Roman"/>
      <w:b/>
      <w:sz w:val="24"/>
    </w:rPr>
  </w:style>
  <w:style w:type="character" w:customStyle="1" w:styleId="WW8Num17z1">
    <w:name w:val="WW8Num17z1"/>
    <w:uiPriority w:val="99"/>
    <w:rsid w:val="00655E28"/>
    <w:rPr>
      <w:rFonts w:ascii="Bookman Old Style" w:hAnsi="Bookman Old Style"/>
      <w:b/>
    </w:rPr>
  </w:style>
  <w:style w:type="character" w:customStyle="1" w:styleId="WW8Num18z0">
    <w:name w:val="WW8Num18z0"/>
    <w:uiPriority w:val="99"/>
    <w:rsid w:val="00655E28"/>
    <w:rPr>
      <w:rFonts w:ascii="Bookman Old Style" w:hAnsi="Bookman Old Style"/>
      <w:b/>
      <w:sz w:val="24"/>
    </w:rPr>
  </w:style>
  <w:style w:type="character" w:customStyle="1" w:styleId="WW8Num20z1">
    <w:name w:val="WW8Num20z1"/>
    <w:uiPriority w:val="99"/>
    <w:rsid w:val="00655E28"/>
    <w:rPr>
      <w:rFonts w:ascii="Bookman Old Style" w:hAnsi="Bookman Old Style"/>
      <w:b/>
    </w:rPr>
  </w:style>
  <w:style w:type="character" w:customStyle="1" w:styleId="WW8Num20z2">
    <w:name w:val="WW8Num20z2"/>
    <w:uiPriority w:val="99"/>
    <w:rsid w:val="00655E28"/>
    <w:rPr>
      <w:b/>
    </w:rPr>
  </w:style>
  <w:style w:type="character" w:customStyle="1" w:styleId="WW8Num21z1">
    <w:name w:val="WW8Num21z1"/>
    <w:uiPriority w:val="99"/>
    <w:rsid w:val="00655E28"/>
    <w:rPr>
      <w:rFonts w:ascii="Courier New" w:hAnsi="Courier New"/>
    </w:rPr>
  </w:style>
  <w:style w:type="character" w:customStyle="1" w:styleId="WW8Num21z2">
    <w:name w:val="WW8Num21z2"/>
    <w:uiPriority w:val="99"/>
    <w:rsid w:val="00655E28"/>
    <w:rPr>
      <w:rFonts w:ascii="Wingdings" w:hAnsi="Wingdings"/>
    </w:rPr>
  </w:style>
  <w:style w:type="character" w:customStyle="1" w:styleId="WW8Num21z3">
    <w:name w:val="WW8Num21z3"/>
    <w:uiPriority w:val="99"/>
    <w:rsid w:val="00655E28"/>
    <w:rPr>
      <w:rFonts w:ascii="Symbol" w:hAnsi="Symbol"/>
    </w:rPr>
  </w:style>
  <w:style w:type="character" w:customStyle="1" w:styleId="WW8Num23z1">
    <w:name w:val="WW8Num23z1"/>
    <w:uiPriority w:val="99"/>
    <w:rsid w:val="00655E28"/>
    <w:rPr>
      <w:rFonts w:ascii="Courier New" w:hAnsi="Courier New"/>
    </w:rPr>
  </w:style>
  <w:style w:type="character" w:customStyle="1" w:styleId="WW8Num23z2">
    <w:name w:val="WW8Num23z2"/>
    <w:uiPriority w:val="99"/>
    <w:rsid w:val="00655E28"/>
    <w:rPr>
      <w:rFonts w:ascii="Wingdings" w:hAnsi="Wingdings"/>
    </w:rPr>
  </w:style>
  <w:style w:type="character" w:customStyle="1" w:styleId="WW8Num23z3">
    <w:name w:val="WW8Num23z3"/>
    <w:uiPriority w:val="99"/>
    <w:rsid w:val="00655E28"/>
    <w:rPr>
      <w:rFonts w:ascii="Symbol" w:hAnsi="Symbol"/>
    </w:rPr>
  </w:style>
  <w:style w:type="character" w:customStyle="1" w:styleId="WW8Num27z0">
    <w:name w:val="WW8Num27z0"/>
    <w:uiPriority w:val="99"/>
    <w:rsid w:val="00655E28"/>
    <w:rPr>
      <w:b/>
    </w:rPr>
  </w:style>
  <w:style w:type="character" w:customStyle="1" w:styleId="WW8Num27z1">
    <w:name w:val="WW8Num27z1"/>
    <w:uiPriority w:val="99"/>
    <w:rsid w:val="00655E28"/>
    <w:rPr>
      <w:b/>
    </w:rPr>
  </w:style>
  <w:style w:type="character" w:customStyle="1" w:styleId="WW8Num29z1">
    <w:name w:val="WW8Num29z1"/>
    <w:uiPriority w:val="99"/>
    <w:rsid w:val="00655E28"/>
    <w:rPr>
      <w:rFonts w:ascii="Courier New" w:hAnsi="Courier New"/>
    </w:rPr>
  </w:style>
  <w:style w:type="character" w:customStyle="1" w:styleId="WW8Num29z2">
    <w:name w:val="WW8Num29z2"/>
    <w:uiPriority w:val="99"/>
    <w:rsid w:val="00655E28"/>
    <w:rPr>
      <w:rFonts w:ascii="Wingdings" w:hAnsi="Wingdings"/>
    </w:rPr>
  </w:style>
  <w:style w:type="character" w:customStyle="1" w:styleId="WW8Num29z3">
    <w:name w:val="WW8Num29z3"/>
    <w:uiPriority w:val="99"/>
    <w:rsid w:val="00655E28"/>
    <w:rPr>
      <w:rFonts w:ascii="Symbol" w:hAnsi="Symbol"/>
    </w:rPr>
  </w:style>
  <w:style w:type="character" w:customStyle="1" w:styleId="WW8Num31z0">
    <w:name w:val="WW8Num31z0"/>
    <w:uiPriority w:val="99"/>
    <w:rsid w:val="00655E28"/>
    <w:rPr>
      <w:rFonts w:ascii="Bookman Old Style" w:hAnsi="Bookman Old Style"/>
      <w:b/>
      <w:sz w:val="22"/>
    </w:rPr>
  </w:style>
  <w:style w:type="character" w:customStyle="1" w:styleId="WW8Num33z1">
    <w:name w:val="WW8Num33z1"/>
    <w:uiPriority w:val="99"/>
    <w:rsid w:val="00655E28"/>
    <w:rPr>
      <w:b/>
    </w:rPr>
  </w:style>
  <w:style w:type="character" w:customStyle="1" w:styleId="WW8Num35z0">
    <w:name w:val="WW8Num35z0"/>
    <w:uiPriority w:val="99"/>
    <w:rsid w:val="00655E28"/>
    <w:rPr>
      <w:b/>
    </w:rPr>
  </w:style>
  <w:style w:type="character" w:customStyle="1" w:styleId="WW8Num36z0">
    <w:name w:val="WW8Num36z0"/>
    <w:uiPriority w:val="99"/>
    <w:rsid w:val="00655E28"/>
    <w:rPr>
      <w:rFonts w:ascii="Bookman Old Style" w:hAnsi="Bookman Old Style"/>
      <w:b/>
      <w:sz w:val="22"/>
    </w:rPr>
  </w:style>
  <w:style w:type="character" w:customStyle="1" w:styleId="WW8Num37z0">
    <w:name w:val="WW8Num37z0"/>
    <w:uiPriority w:val="99"/>
    <w:rsid w:val="00655E28"/>
    <w:rPr>
      <w:b/>
      <w:sz w:val="22"/>
    </w:rPr>
  </w:style>
  <w:style w:type="character" w:customStyle="1" w:styleId="WW8Num38z0">
    <w:name w:val="WW8Num38z0"/>
    <w:uiPriority w:val="99"/>
    <w:rsid w:val="00655E28"/>
    <w:rPr>
      <w:b/>
      <w:sz w:val="22"/>
    </w:rPr>
  </w:style>
  <w:style w:type="character" w:customStyle="1" w:styleId="WW8Num40z0">
    <w:name w:val="WW8Num40z0"/>
    <w:uiPriority w:val="99"/>
    <w:rsid w:val="00655E28"/>
    <w:rPr>
      <w:b/>
    </w:rPr>
  </w:style>
  <w:style w:type="character" w:customStyle="1" w:styleId="WW8Num40z1">
    <w:name w:val="WW8Num40z1"/>
    <w:uiPriority w:val="99"/>
    <w:rsid w:val="00655E28"/>
    <w:rPr>
      <w:b/>
    </w:rPr>
  </w:style>
  <w:style w:type="character" w:customStyle="1" w:styleId="Carpredefinitoparagrafo1">
    <w:name w:val="Car. predefinito paragrafo1"/>
    <w:uiPriority w:val="99"/>
    <w:rsid w:val="00655E28"/>
  </w:style>
  <w:style w:type="character" w:customStyle="1" w:styleId="WW-Caratteredellanota">
    <w:name w:val="WW-Carattere della nota"/>
    <w:uiPriority w:val="99"/>
    <w:rsid w:val="00655E28"/>
    <w:rPr>
      <w:vertAlign w:val="superscript"/>
    </w:rPr>
  </w:style>
  <w:style w:type="character" w:styleId="Collegamentovisitato">
    <w:name w:val="FollowedHyperlink"/>
    <w:basedOn w:val="Carpredefinitoparagrafo"/>
    <w:uiPriority w:val="99"/>
    <w:rsid w:val="00655E28"/>
    <w:rPr>
      <w:rFonts w:cs="Times New Roman"/>
      <w:color w:val="800080"/>
      <w:u w:val="single"/>
    </w:rPr>
  </w:style>
  <w:style w:type="character" w:customStyle="1" w:styleId="CarattereCarattere">
    <w:name w:val="Carattere Carattere"/>
    <w:uiPriority w:val="99"/>
    <w:rsid w:val="00655E28"/>
    <w:rPr>
      <w:rFonts w:ascii="Tahoma" w:hAnsi="Tahoma"/>
      <w:sz w:val="16"/>
    </w:rPr>
  </w:style>
  <w:style w:type="character" w:customStyle="1" w:styleId="Rimandocommento1">
    <w:name w:val="Rimando commento1"/>
    <w:uiPriority w:val="99"/>
    <w:rsid w:val="00655E28"/>
    <w:rPr>
      <w:sz w:val="16"/>
    </w:rPr>
  </w:style>
  <w:style w:type="character" w:customStyle="1" w:styleId="Caratteredinumerazione">
    <w:name w:val="Carattere di numerazione"/>
    <w:uiPriority w:val="99"/>
    <w:rsid w:val="00655E28"/>
  </w:style>
  <w:style w:type="paragraph" w:customStyle="1" w:styleId="Intestazione2">
    <w:name w:val="Intestazione2"/>
    <w:basedOn w:val="Normale"/>
    <w:next w:val="Corpotesto"/>
    <w:uiPriority w:val="99"/>
    <w:rsid w:val="00655E28"/>
    <w:pPr>
      <w:keepNext/>
      <w:spacing w:before="240" w:after="120"/>
    </w:pPr>
    <w:rPr>
      <w:rFonts w:ascii="Arial" w:eastAsia="Calibri" w:hAnsi="Arial" w:cs="Lohit Hindi"/>
      <w:sz w:val="28"/>
      <w:szCs w:val="28"/>
    </w:rPr>
  </w:style>
  <w:style w:type="paragraph" w:styleId="Corpotesto">
    <w:name w:val="Body Text"/>
    <w:basedOn w:val="Normale"/>
    <w:link w:val="CorpotestoCarattere"/>
    <w:uiPriority w:val="99"/>
    <w:rsid w:val="00655E28"/>
    <w:pPr>
      <w:spacing w:after="120"/>
    </w:pPr>
  </w:style>
  <w:style w:type="character" w:customStyle="1" w:styleId="CorpotestoCarattere">
    <w:name w:val="Corpo testo Carattere"/>
    <w:basedOn w:val="Carpredefinitoparagrafo"/>
    <w:link w:val="Corpotesto"/>
    <w:uiPriority w:val="99"/>
    <w:locked/>
    <w:rsid w:val="00655E28"/>
    <w:rPr>
      <w:rFonts w:ascii="Times New Roman" w:hAnsi="Times New Roman" w:cs="Times New Roman"/>
      <w:sz w:val="24"/>
      <w:szCs w:val="24"/>
      <w:lang w:eastAsia="ar-SA" w:bidi="ar-SA"/>
    </w:rPr>
  </w:style>
  <w:style w:type="paragraph" w:styleId="Elenco">
    <w:name w:val="List"/>
    <w:basedOn w:val="Corpotesto"/>
    <w:uiPriority w:val="99"/>
    <w:rsid w:val="00655E28"/>
  </w:style>
  <w:style w:type="paragraph" w:customStyle="1" w:styleId="Didascalia2">
    <w:name w:val="Didascalia2"/>
    <w:basedOn w:val="Normale"/>
    <w:uiPriority w:val="99"/>
    <w:rsid w:val="00655E28"/>
    <w:pPr>
      <w:suppressLineNumbers/>
      <w:spacing w:before="120" w:after="120"/>
    </w:pPr>
    <w:rPr>
      <w:rFonts w:cs="Lohit Hindi"/>
      <w:i/>
      <w:iCs/>
    </w:rPr>
  </w:style>
  <w:style w:type="paragraph" w:customStyle="1" w:styleId="Indice">
    <w:name w:val="Indice"/>
    <w:basedOn w:val="Normale"/>
    <w:uiPriority w:val="99"/>
    <w:rsid w:val="00655E28"/>
    <w:pPr>
      <w:suppressLineNumbers/>
    </w:pPr>
  </w:style>
  <w:style w:type="paragraph" w:customStyle="1" w:styleId="Corpodeltesto24">
    <w:name w:val="Corpo del testo 24"/>
    <w:basedOn w:val="Normale"/>
    <w:rsid w:val="00655E28"/>
    <w:pPr>
      <w:spacing w:after="120" w:line="480" w:lineRule="auto"/>
    </w:pPr>
  </w:style>
  <w:style w:type="paragraph" w:styleId="Sommario1">
    <w:name w:val="toc 1"/>
    <w:basedOn w:val="Normale"/>
    <w:next w:val="Normale"/>
    <w:uiPriority w:val="39"/>
    <w:rsid w:val="00655E28"/>
    <w:pPr>
      <w:tabs>
        <w:tab w:val="right" w:leader="dot" w:pos="9628"/>
      </w:tabs>
    </w:pPr>
    <w:rPr>
      <w:rFonts w:ascii="Bookman Old Style" w:hAnsi="Bookman Old Style"/>
      <w:b/>
      <w:bCs/>
      <w:smallCaps/>
    </w:rPr>
  </w:style>
  <w:style w:type="paragraph" w:styleId="Sommario2">
    <w:name w:val="toc 2"/>
    <w:basedOn w:val="Normale"/>
    <w:next w:val="Normale"/>
    <w:uiPriority w:val="39"/>
    <w:rsid w:val="00655E28"/>
    <w:pPr>
      <w:tabs>
        <w:tab w:val="right" w:leader="dot" w:pos="9628"/>
      </w:tabs>
      <w:spacing w:before="240"/>
      <w:ind w:left="240"/>
      <w:jc w:val="both"/>
    </w:pPr>
  </w:style>
  <w:style w:type="paragraph" w:styleId="Pidipagina">
    <w:name w:val="footer"/>
    <w:basedOn w:val="Normale"/>
    <w:link w:val="PidipaginaCarattere"/>
    <w:rsid w:val="00655E28"/>
    <w:pPr>
      <w:tabs>
        <w:tab w:val="center" w:pos="4819"/>
        <w:tab w:val="right" w:pos="9638"/>
      </w:tabs>
    </w:pPr>
  </w:style>
  <w:style w:type="character" w:customStyle="1" w:styleId="PidipaginaCarattere">
    <w:name w:val="Piè di pagina Carattere"/>
    <w:basedOn w:val="Carpredefinitoparagrafo"/>
    <w:link w:val="Pidipagina"/>
    <w:uiPriority w:val="99"/>
    <w:locked/>
    <w:rsid w:val="00655E28"/>
    <w:rPr>
      <w:rFonts w:ascii="Times New Roman" w:hAnsi="Times New Roman" w:cs="Times New Roman"/>
      <w:sz w:val="24"/>
      <w:szCs w:val="24"/>
      <w:lang w:eastAsia="ar-SA" w:bidi="ar-SA"/>
    </w:rPr>
  </w:style>
  <w:style w:type="paragraph" w:styleId="Intestazione">
    <w:name w:val="header"/>
    <w:basedOn w:val="Normale"/>
    <w:link w:val="IntestazioneCarattere"/>
    <w:uiPriority w:val="99"/>
    <w:rsid w:val="00655E28"/>
    <w:pPr>
      <w:tabs>
        <w:tab w:val="center" w:pos="4819"/>
        <w:tab w:val="right" w:pos="9638"/>
      </w:tabs>
    </w:pPr>
  </w:style>
  <w:style w:type="character" w:customStyle="1" w:styleId="IntestazioneCarattere">
    <w:name w:val="Intestazione Carattere"/>
    <w:basedOn w:val="Carpredefinitoparagrafo"/>
    <w:link w:val="Intestazione"/>
    <w:uiPriority w:val="99"/>
    <w:locked/>
    <w:rsid w:val="00655E28"/>
    <w:rPr>
      <w:rFonts w:ascii="Times New Roman" w:hAnsi="Times New Roman" w:cs="Times New Roman"/>
      <w:sz w:val="24"/>
      <w:szCs w:val="24"/>
      <w:lang w:eastAsia="ar-SA" w:bidi="ar-SA"/>
    </w:rPr>
  </w:style>
  <w:style w:type="paragraph" w:styleId="Testonotaapidipagina">
    <w:name w:val="footnote text"/>
    <w:basedOn w:val="Normale"/>
    <w:link w:val="TestonotaapidipaginaCarattere"/>
    <w:uiPriority w:val="99"/>
    <w:rsid w:val="00655E28"/>
    <w:rPr>
      <w:sz w:val="20"/>
      <w:szCs w:val="20"/>
    </w:rPr>
  </w:style>
  <w:style w:type="character" w:customStyle="1" w:styleId="TestonotaapidipaginaCarattere">
    <w:name w:val="Testo nota a piè di pagina Carattere"/>
    <w:basedOn w:val="Carpredefinitoparagrafo"/>
    <w:link w:val="Testonotaapidipagina"/>
    <w:uiPriority w:val="99"/>
    <w:locked/>
    <w:rsid w:val="00655E28"/>
    <w:rPr>
      <w:rFonts w:ascii="Times New Roman" w:hAnsi="Times New Roman" w:cs="Times New Roman"/>
      <w:sz w:val="20"/>
      <w:szCs w:val="20"/>
      <w:lang w:eastAsia="ar-SA" w:bidi="ar-SA"/>
    </w:rPr>
  </w:style>
  <w:style w:type="paragraph" w:styleId="Testofumetto">
    <w:name w:val="Balloon Text"/>
    <w:basedOn w:val="Normale"/>
    <w:link w:val="TestofumettoCarattere"/>
    <w:uiPriority w:val="99"/>
    <w:rsid w:val="00655E28"/>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655E28"/>
    <w:rPr>
      <w:rFonts w:ascii="Tahoma" w:hAnsi="Tahoma" w:cs="Tahoma"/>
      <w:sz w:val="16"/>
      <w:szCs w:val="16"/>
      <w:lang w:eastAsia="ar-SA" w:bidi="ar-SA"/>
    </w:rPr>
  </w:style>
  <w:style w:type="paragraph" w:customStyle="1" w:styleId="BodyText21">
    <w:name w:val="Body Text 21"/>
    <w:basedOn w:val="Normale"/>
    <w:uiPriority w:val="99"/>
    <w:rsid w:val="00655E28"/>
    <w:pPr>
      <w:jc w:val="both"/>
    </w:pPr>
    <w:rPr>
      <w:szCs w:val="20"/>
    </w:rPr>
  </w:style>
  <w:style w:type="paragraph" w:customStyle="1" w:styleId="Elenconumerato">
    <w:name w:val="Elenco numerato"/>
    <w:basedOn w:val="Normale"/>
    <w:uiPriority w:val="99"/>
    <w:rsid w:val="00655E28"/>
    <w:pPr>
      <w:spacing w:before="60" w:after="60"/>
      <w:jc w:val="both"/>
    </w:pPr>
    <w:rPr>
      <w:rFonts w:ascii="Garamond" w:hAnsi="Garamond"/>
      <w:szCs w:val="20"/>
    </w:rPr>
  </w:style>
  <w:style w:type="paragraph" w:customStyle="1" w:styleId="Intestazione1">
    <w:name w:val="Intestazione1"/>
    <w:basedOn w:val="Normale"/>
    <w:next w:val="Corpotesto"/>
    <w:uiPriority w:val="99"/>
    <w:rsid w:val="00655E28"/>
    <w:pPr>
      <w:keepNext/>
      <w:spacing w:before="240" w:after="120"/>
    </w:pPr>
    <w:rPr>
      <w:rFonts w:ascii="Liberation Sans" w:eastAsia="Calibri" w:hAnsi="Liberation Sans" w:cs="DejaVu Sans"/>
      <w:sz w:val="28"/>
      <w:szCs w:val="28"/>
    </w:rPr>
  </w:style>
  <w:style w:type="paragraph" w:customStyle="1" w:styleId="Didascalia1">
    <w:name w:val="Didascalia1"/>
    <w:basedOn w:val="Normale"/>
    <w:uiPriority w:val="99"/>
    <w:rsid w:val="00655E28"/>
    <w:pPr>
      <w:suppressLineNumbers/>
      <w:spacing w:before="120" w:after="120"/>
    </w:pPr>
    <w:rPr>
      <w:i/>
      <w:iCs/>
    </w:rPr>
  </w:style>
  <w:style w:type="paragraph" w:customStyle="1" w:styleId="Corpodeltesto21">
    <w:name w:val="Corpo del testo 21"/>
    <w:basedOn w:val="Normale"/>
    <w:uiPriority w:val="99"/>
    <w:rsid w:val="00655E28"/>
    <w:pPr>
      <w:spacing w:after="120" w:line="480" w:lineRule="auto"/>
    </w:pPr>
  </w:style>
  <w:style w:type="paragraph" w:customStyle="1" w:styleId="Contenutocornice">
    <w:name w:val="Contenuto cornice"/>
    <w:basedOn w:val="Corpotesto"/>
    <w:uiPriority w:val="99"/>
    <w:rsid w:val="00655E28"/>
  </w:style>
  <w:style w:type="paragraph" w:customStyle="1" w:styleId="Contenutotabella">
    <w:name w:val="Contenuto tabella"/>
    <w:basedOn w:val="Normale"/>
    <w:uiPriority w:val="99"/>
    <w:rsid w:val="00655E28"/>
    <w:pPr>
      <w:suppressLineNumbers/>
    </w:pPr>
  </w:style>
  <w:style w:type="paragraph" w:customStyle="1" w:styleId="Intestazionetabella">
    <w:name w:val="Intestazione tabella"/>
    <w:basedOn w:val="Contenutotabella"/>
    <w:uiPriority w:val="99"/>
    <w:rsid w:val="00655E28"/>
    <w:pPr>
      <w:jc w:val="center"/>
    </w:pPr>
    <w:rPr>
      <w:b/>
      <w:bCs/>
    </w:rPr>
  </w:style>
  <w:style w:type="paragraph" w:styleId="Sommario3">
    <w:name w:val="toc 3"/>
    <w:basedOn w:val="Indice"/>
    <w:uiPriority w:val="99"/>
    <w:rsid w:val="00655E28"/>
    <w:pPr>
      <w:tabs>
        <w:tab w:val="right" w:leader="dot" w:pos="9637"/>
      </w:tabs>
      <w:ind w:left="566"/>
    </w:pPr>
  </w:style>
  <w:style w:type="paragraph" w:styleId="Sommario4">
    <w:name w:val="toc 4"/>
    <w:basedOn w:val="Indice"/>
    <w:uiPriority w:val="99"/>
    <w:rsid w:val="00655E28"/>
    <w:pPr>
      <w:tabs>
        <w:tab w:val="right" w:leader="dot" w:pos="9637"/>
      </w:tabs>
      <w:ind w:left="849"/>
    </w:pPr>
  </w:style>
  <w:style w:type="paragraph" w:styleId="Sommario5">
    <w:name w:val="toc 5"/>
    <w:basedOn w:val="Indice"/>
    <w:uiPriority w:val="99"/>
    <w:rsid w:val="00655E28"/>
    <w:pPr>
      <w:tabs>
        <w:tab w:val="right" w:leader="dot" w:pos="9637"/>
      </w:tabs>
      <w:ind w:left="1132"/>
    </w:pPr>
  </w:style>
  <w:style w:type="paragraph" w:styleId="Sommario6">
    <w:name w:val="toc 6"/>
    <w:basedOn w:val="Indice"/>
    <w:uiPriority w:val="99"/>
    <w:rsid w:val="00655E28"/>
    <w:pPr>
      <w:tabs>
        <w:tab w:val="right" w:leader="dot" w:pos="9637"/>
      </w:tabs>
      <w:ind w:left="1415"/>
    </w:pPr>
  </w:style>
  <w:style w:type="paragraph" w:styleId="Sommario7">
    <w:name w:val="toc 7"/>
    <w:basedOn w:val="Indice"/>
    <w:uiPriority w:val="99"/>
    <w:rsid w:val="00655E28"/>
    <w:pPr>
      <w:tabs>
        <w:tab w:val="right" w:leader="dot" w:pos="9637"/>
      </w:tabs>
      <w:ind w:left="1698"/>
    </w:pPr>
  </w:style>
  <w:style w:type="paragraph" w:styleId="Sommario8">
    <w:name w:val="toc 8"/>
    <w:basedOn w:val="Indice"/>
    <w:uiPriority w:val="99"/>
    <w:rsid w:val="00655E28"/>
    <w:pPr>
      <w:tabs>
        <w:tab w:val="right" w:leader="dot" w:pos="9637"/>
      </w:tabs>
      <w:ind w:left="1981"/>
    </w:pPr>
  </w:style>
  <w:style w:type="paragraph" w:styleId="Sommario9">
    <w:name w:val="toc 9"/>
    <w:basedOn w:val="Indice"/>
    <w:uiPriority w:val="99"/>
    <w:rsid w:val="00655E28"/>
    <w:pPr>
      <w:tabs>
        <w:tab w:val="right" w:leader="dot" w:pos="9637"/>
      </w:tabs>
      <w:ind w:left="2264"/>
    </w:pPr>
  </w:style>
  <w:style w:type="paragraph" w:customStyle="1" w:styleId="Indice10">
    <w:name w:val="Indice 10"/>
    <w:basedOn w:val="Indice"/>
    <w:uiPriority w:val="99"/>
    <w:rsid w:val="00655E28"/>
    <w:pPr>
      <w:tabs>
        <w:tab w:val="right" w:leader="dot" w:pos="9637"/>
      </w:tabs>
      <w:ind w:left="2547"/>
    </w:pPr>
  </w:style>
  <w:style w:type="paragraph" w:customStyle="1" w:styleId="Mappadocumento1">
    <w:name w:val="Mappa documento1"/>
    <w:basedOn w:val="Normale"/>
    <w:uiPriority w:val="99"/>
    <w:rsid w:val="00655E28"/>
    <w:rPr>
      <w:rFonts w:ascii="Tahoma" w:hAnsi="Tahoma" w:cs="Tahoma"/>
      <w:sz w:val="16"/>
      <w:szCs w:val="16"/>
    </w:rPr>
  </w:style>
  <w:style w:type="paragraph" w:customStyle="1" w:styleId="Testocommento1">
    <w:name w:val="Testo commento1"/>
    <w:basedOn w:val="Normale"/>
    <w:uiPriority w:val="99"/>
    <w:rsid w:val="00655E28"/>
    <w:rPr>
      <w:sz w:val="20"/>
      <w:szCs w:val="20"/>
    </w:rPr>
  </w:style>
  <w:style w:type="paragraph" w:styleId="Testocommento">
    <w:name w:val="annotation text"/>
    <w:basedOn w:val="Normale"/>
    <w:link w:val="TestocommentoCarattere"/>
    <w:uiPriority w:val="99"/>
    <w:rsid w:val="00655E28"/>
    <w:rPr>
      <w:sz w:val="20"/>
      <w:szCs w:val="20"/>
    </w:rPr>
  </w:style>
  <w:style w:type="character" w:customStyle="1" w:styleId="TestocommentoCarattere">
    <w:name w:val="Testo commento Carattere"/>
    <w:basedOn w:val="Carpredefinitoparagrafo"/>
    <w:link w:val="Testocommento"/>
    <w:uiPriority w:val="99"/>
    <w:locked/>
    <w:rsid w:val="00655E28"/>
    <w:rPr>
      <w:rFonts w:ascii="Times New Roman" w:hAnsi="Times New Roman" w:cs="Times New Roman"/>
      <w:sz w:val="20"/>
      <w:szCs w:val="20"/>
      <w:lang w:eastAsia="ar-SA" w:bidi="ar-SA"/>
    </w:rPr>
  </w:style>
  <w:style w:type="paragraph" w:styleId="Soggettocommento">
    <w:name w:val="annotation subject"/>
    <w:basedOn w:val="Testocommento1"/>
    <w:next w:val="Testocommento1"/>
    <w:link w:val="SoggettocommentoCarattere"/>
    <w:uiPriority w:val="99"/>
    <w:rsid w:val="00655E28"/>
    <w:rPr>
      <w:b/>
      <w:bCs/>
    </w:rPr>
  </w:style>
  <w:style w:type="character" w:customStyle="1" w:styleId="SoggettocommentoCarattere">
    <w:name w:val="Soggetto commento Carattere"/>
    <w:basedOn w:val="TestocommentoCarattere"/>
    <w:link w:val="Soggettocommento"/>
    <w:uiPriority w:val="99"/>
    <w:locked/>
    <w:rsid w:val="00655E28"/>
    <w:rPr>
      <w:rFonts w:ascii="Times New Roman" w:hAnsi="Times New Roman" w:cs="Times New Roman"/>
      <w:b/>
      <w:bCs/>
      <w:sz w:val="20"/>
      <w:szCs w:val="20"/>
      <w:lang w:eastAsia="ar-SA" w:bidi="ar-SA"/>
    </w:rPr>
  </w:style>
  <w:style w:type="paragraph" w:customStyle="1" w:styleId="Corpodeltesto22">
    <w:name w:val="Corpo del testo 22"/>
    <w:basedOn w:val="Normale"/>
    <w:uiPriority w:val="99"/>
    <w:rsid w:val="00655E28"/>
    <w:pPr>
      <w:spacing w:after="120" w:line="480" w:lineRule="auto"/>
    </w:pPr>
  </w:style>
  <w:style w:type="paragraph" w:customStyle="1" w:styleId="Corpodeltesto23">
    <w:name w:val="Corpo del testo 23"/>
    <w:basedOn w:val="Normale"/>
    <w:uiPriority w:val="99"/>
    <w:rsid w:val="00655E28"/>
    <w:pPr>
      <w:spacing w:after="120" w:line="480" w:lineRule="auto"/>
    </w:pPr>
  </w:style>
  <w:style w:type="paragraph" w:styleId="Corpodeltesto2">
    <w:name w:val="Body Text 2"/>
    <w:basedOn w:val="Normale"/>
    <w:link w:val="Corpodeltesto2Carattere"/>
    <w:uiPriority w:val="99"/>
    <w:rsid w:val="00655E28"/>
    <w:pPr>
      <w:spacing w:after="120" w:line="480" w:lineRule="auto"/>
    </w:pPr>
    <w:rPr>
      <w:lang w:eastAsia="it-IT"/>
    </w:rPr>
  </w:style>
  <w:style w:type="character" w:customStyle="1" w:styleId="Corpodeltesto2Carattere">
    <w:name w:val="Corpo del testo 2 Carattere"/>
    <w:basedOn w:val="Carpredefinitoparagrafo"/>
    <w:link w:val="Corpodeltesto2"/>
    <w:uiPriority w:val="99"/>
    <w:locked/>
    <w:rsid w:val="00655E28"/>
    <w:rPr>
      <w:rFonts w:ascii="Times New Roman" w:hAnsi="Times New Roman" w:cs="Times New Roman"/>
      <w:sz w:val="24"/>
      <w:szCs w:val="24"/>
      <w:lang w:eastAsia="it-IT"/>
    </w:rPr>
  </w:style>
  <w:style w:type="paragraph" w:customStyle="1" w:styleId="CarattereCharChar">
    <w:name w:val="Carattere Char Char"/>
    <w:basedOn w:val="Normale"/>
    <w:uiPriority w:val="99"/>
    <w:rsid w:val="00655E28"/>
    <w:pPr>
      <w:spacing w:after="160" w:line="240" w:lineRule="exact"/>
    </w:pPr>
    <w:rPr>
      <w:rFonts w:ascii="Tahoma" w:hAnsi="Tahoma" w:cs="Tahoma"/>
      <w:sz w:val="20"/>
      <w:szCs w:val="20"/>
      <w:lang w:val="en-US" w:eastAsia="en-US"/>
    </w:rPr>
  </w:style>
  <w:style w:type="paragraph" w:customStyle="1" w:styleId="Grigliamedia1-Colore21">
    <w:name w:val="Griglia media 1 - Colore 21"/>
    <w:basedOn w:val="Normale"/>
    <w:uiPriority w:val="99"/>
    <w:rsid w:val="00655E28"/>
    <w:pPr>
      <w:suppressAutoHyphens/>
      <w:spacing w:after="200" w:line="276" w:lineRule="auto"/>
      <w:ind w:left="720"/>
    </w:pPr>
    <w:rPr>
      <w:rFonts w:ascii="Calibri" w:eastAsia="Calibri" w:hAnsi="Calibri"/>
      <w:sz w:val="22"/>
      <w:szCs w:val="22"/>
    </w:rPr>
  </w:style>
  <w:style w:type="paragraph" w:customStyle="1" w:styleId="ListParagraph1">
    <w:name w:val="List Paragraph1"/>
    <w:basedOn w:val="Normale"/>
    <w:uiPriority w:val="99"/>
    <w:rsid w:val="00655E28"/>
    <w:pPr>
      <w:suppressAutoHyphens/>
      <w:ind w:left="720"/>
    </w:pPr>
    <w:rPr>
      <w:rFonts w:ascii="Calibri" w:eastAsia="Calibri" w:hAnsi="Calibri"/>
      <w:spacing w:val="6"/>
      <w:kern w:val="1"/>
      <w:sz w:val="20"/>
      <w:szCs w:val="20"/>
      <w:lang w:eastAsia="ja-JP"/>
    </w:rPr>
  </w:style>
  <w:style w:type="character" w:customStyle="1" w:styleId="WW8Num10z1">
    <w:name w:val="WW8Num10z1"/>
    <w:uiPriority w:val="99"/>
    <w:rsid w:val="00655E28"/>
    <w:rPr>
      <w:b/>
    </w:rPr>
  </w:style>
  <w:style w:type="character" w:customStyle="1" w:styleId="WW8Num12z3">
    <w:name w:val="WW8Num12z3"/>
    <w:uiPriority w:val="99"/>
    <w:rsid w:val="00655E28"/>
    <w:rPr>
      <w:rFonts w:ascii="Times New Roman" w:hAnsi="Times New Roman"/>
      <w:b/>
      <w:sz w:val="24"/>
    </w:rPr>
  </w:style>
  <w:style w:type="character" w:customStyle="1" w:styleId="WW8Num12z4">
    <w:name w:val="WW8Num12z4"/>
    <w:uiPriority w:val="99"/>
    <w:rsid w:val="00655E28"/>
    <w:rPr>
      <w:rFonts w:ascii="Bookman Old Style" w:hAnsi="Bookman Old Style"/>
    </w:rPr>
  </w:style>
  <w:style w:type="character" w:customStyle="1" w:styleId="WW8Num13z1">
    <w:name w:val="WW8Num13z1"/>
    <w:uiPriority w:val="99"/>
    <w:rsid w:val="00655E28"/>
    <w:rPr>
      <w:b/>
    </w:rPr>
  </w:style>
  <w:style w:type="character" w:customStyle="1" w:styleId="Absatz-Standardschriftart">
    <w:name w:val="Absatz-Standardschriftart"/>
    <w:uiPriority w:val="99"/>
    <w:rsid w:val="00655E28"/>
  </w:style>
  <w:style w:type="character" w:customStyle="1" w:styleId="WW-Absatz-Standardschriftart">
    <w:name w:val="WW-Absatz-Standardschriftart"/>
    <w:uiPriority w:val="99"/>
    <w:rsid w:val="00655E28"/>
  </w:style>
  <w:style w:type="character" w:customStyle="1" w:styleId="WW8Num26z1">
    <w:name w:val="WW8Num26z1"/>
    <w:uiPriority w:val="99"/>
    <w:rsid w:val="00655E28"/>
    <w:rPr>
      <w:rFonts w:ascii="Courier New" w:hAnsi="Courier New"/>
    </w:rPr>
  </w:style>
  <w:style w:type="character" w:customStyle="1" w:styleId="WW8Num26z2">
    <w:name w:val="WW8Num26z2"/>
    <w:uiPriority w:val="99"/>
    <w:rsid w:val="00655E28"/>
    <w:rPr>
      <w:rFonts w:ascii="Wingdings" w:hAnsi="Wingdings"/>
    </w:rPr>
  </w:style>
  <w:style w:type="character" w:customStyle="1" w:styleId="WW8Num26z3">
    <w:name w:val="WW8Num26z3"/>
    <w:uiPriority w:val="99"/>
    <w:rsid w:val="00655E28"/>
    <w:rPr>
      <w:rFonts w:ascii="Symbol" w:hAnsi="Symbol"/>
    </w:rPr>
  </w:style>
  <w:style w:type="character" w:customStyle="1" w:styleId="WW8Num28z1">
    <w:name w:val="WW8Num28z1"/>
    <w:uiPriority w:val="99"/>
    <w:rsid w:val="00655E28"/>
    <w:rPr>
      <w:rFonts w:ascii="Courier New" w:hAnsi="Courier New"/>
    </w:rPr>
  </w:style>
  <w:style w:type="character" w:customStyle="1" w:styleId="WW8Num28z2">
    <w:name w:val="WW8Num28z2"/>
    <w:uiPriority w:val="99"/>
    <w:rsid w:val="00655E28"/>
    <w:rPr>
      <w:rFonts w:ascii="Wingdings" w:hAnsi="Wingdings"/>
    </w:rPr>
  </w:style>
  <w:style w:type="character" w:customStyle="1" w:styleId="WW8Num36z1">
    <w:name w:val="WW8Num36z1"/>
    <w:uiPriority w:val="99"/>
    <w:rsid w:val="00655E28"/>
    <w:rPr>
      <w:b/>
    </w:rPr>
  </w:style>
  <w:style w:type="character" w:customStyle="1" w:styleId="WW8Num38z3">
    <w:name w:val="WW8Num38z3"/>
    <w:uiPriority w:val="99"/>
    <w:rsid w:val="00655E28"/>
    <w:rPr>
      <w:rFonts w:ascii="Times New Roman" w:hAnsi="Times New Roman"/>
      <w:b/>
      <w:sz w:val="24"/>
    </w:rPr>
  </w:style>
  <w:style w:type="character" w:customStyle="1" w:styleId="WW8Num38z4">
    <w:name w:val="WW8Num38z4"/>
    <w:uiPriority w:val="99"/>
    <w:rsid w:val="00655E28"/>
    <w:rPr>
      <w:rFonts w:ascii="Bookman Old Style" w:hAnsi="Bookman Old Style"/>
    </w:rPr>
  </w:style>
  <w:style w:type="character" w:customStyle="1" w:styleId="WW8Num41z1">
    <w:name w:val="WW8Num41z1"/>
    <w:uiPriority w:val="99"/>
    <w:rsid w:val="00655E28"/>
    <w:rPr>
      <w:rFonts w:ascii="Courier New" w:hAnsi="Courier New"/>
    </w:rPr>
  </w:style>
  <w:style w:type="character" w:customStyle="1" w:styleId="WW8Num41z2">
    <w:name w:val="WW8Num41z2"/>
    <w:uiPriority w:val="99"/>
    <w:rsid w:val="00655E28"/>
    <w:rPr>
      <w:rFonts w:ascii="Wingdings" w:hAnsi="Wingdings"/>
    </w:rPr>
  </w:style>
  <w:style w:type="character" w:customStyle="1" w:styleId="WW8Num43z0">
    <w:name w:val="WW8Num43z0"/>
    <w:uiPriority w:val="99"/>
    <w:rsid w:val="00655E28"/>
    <w:rPr>
      <w:b/>
    </w:rPr>
  </w:style>
  <w:style w:type="character" w:customStyle="1" w:styleId="WW8Num44z0">
    <w:name w:val="WW8Num44z0"/>
    <w:uiPriority w:val="99"/>
    <w:rsid w:val="00655E28"/>
    <w:rPr>
      <w:rFonts w:ascii="Bookman Old Style" w:hAnsi="Bookman Old Style"/>
      <w:b/>
      <w:sz w:val="24"/>
    </w:rPr>
  </w:style>
  <w:style w:type="character" w:customStyle="1" w:styleId="WW8Num44z1">
    <w:name w:val="WW8Num44z1"/>
    <w:uiPriority w:val="99"/>
    <w:rsid w:val="00655E28"/>
    <w:rPr>
      <w:rFonts w:ascii="Courier New" w:hAnsi="Courier New"/>
    </w:rPr>
  </w:style>
  <w:style w:type="character" w:customStyle="1" w:styleId="WW8Num44z2">
    <w:name w:val="WW8Num44z2"/>
    <w:uiPriority w:val="99"/>
    <w:rsid w:val="00655E28"/>
    <w:rPr>
      <w:rFonts w:ascii="Wingdings" w:hAnsi="Wingdings"/>
    </w:rPr>
  </w:style>
  <w:style w:type="character" w:customStyle="1" w:styleId="WW8Num44z3">
    <w:name w:val="WW8Num44z3"/>
    <w:uiPriority w:val="99"/>
    <w:rsid w:val="00655E28"/>
    <w:rPr>
      <w:rFonts w:ascii="Symbol" w:hAnsi="Symbol"/>
    </w:rPr>
  </w:style>
  <w:style w:type="character" w:customStyle="1" w:styleId="WW8Num45z0">
    <w:name w:val="WW8Num45z0"/>
    <w:uiPriority w:val="99"/>
    <w:rsid w:val="00655E28"/>
    <w:rPr>
      <w:b/>
      <w:sz w:val="22"/>
    </w:rPr>
  </w:style>
  <w:style w:type="character" w:customStyle="1" w:styleId="WW8Num46z0">
    <w:name w:val="WW8Num46z0"/>
    <w:uiPriority w:val="99"/>
    <w:rsid w:val="00655E28"/>
    <w:rPr>
      <w:b/>
      <w:sz w:val="22"/>
    </w:rPr>
  </w:style>
  <w:style w:type="character" w:customStyle="1" w:styleId="WW8Num46z1">
    <w:name w:val="WW8Num46z1"/>
    <w:uiPriority w:val="99"/>
    <w:rsid w:val="00655E28"/>
    <w:rPr>
      <w:rFonts w:ascii="Bookman Old Style" w:hAnsi="Bookman Old Style"/>
      <w:b/>
      <w:sz w:val="24"/>
    </w:rPr>
  </w:style>
  <w:style w:type="character" w:customStyle="1" w:styleId="WW8Num47z0">
    <w:name w:val="WW8Num47z0"/>
    <w:uiPriority w:val="99"/>
    <w:rsid w:val="00655E28"/>
    <w:rPr>
      <w:b/>
      <w:sz w:val="22"/>
    </w:rPr>
  </w:style>
  <w:style w:type="character" w:customStyle="1" w:styleId="WW8Num49z0">
    <w:name w:val="WW8Num49z0"/>
    <w:uiPriority w:val="99"/>
    <w:rsid w:val="00655E28"/>
    <w:rPr>
      <w:b/>
      <w:color w:val="008000"/>
    </w:rPr>
  </w:style>
  <w:style w:type="character" w:customStyle="1" w:styleId="WW8Num50z0">
    <w:name w:val="WW8Num50z0"/>
    <w:uiPriority w:val="99"/>
    <w:rsid w:val="00655E28"/>
    <w:rPr>
      <w:b/>
    </w:rPr>
  </w:style>
  <w:style w:type="character" w:customStyle="1" w:styleId="WW8Num52z0">
    <w:name w:val="WW8Num52z0"/>
    <w:uiPriority w:val="99"/>
    <w:rsid w:val="00655E28"/>
    <w:rPr>
      <w:b/>
    </w:rPr>
  </w:style>
  <w:style w:type="character" w:customStyle="1" w:styleId="WW8Num52z1">
    <w:name w:val="WW8Num52z1"/>
    <w:uiPriority w:val="99"/>
    <w:rsid w:val="00655E28"/>
    <w:rPr>
      <w:b/>
    </w:rPr>
  </w:style>
  <w:style w:type="paragraph" w:customStyle="1" w:styleId="titolo">
    <w:name w:val="titolo"/>
    <w:basedOn w:val="Titolo1"/>
    <w:next w:val="Normale"/>
    <w:uiPriority w:val="99"/>
    <w:rsid w:val="00655E28"/>
    <w:pPr>
      <w:numPr>
        <w:numId w:val="8"/>
      </w:numPr>
      <w:spacing w:before="288" w:after="0"/>
      <w:jc w:val="both"/>
    </w:pPr>
    <w:rPr>
      <w:rFonts w:ascii="Courier New" w:eastAsia="Times New Roman" w:hAnsi="Courier New"/>
      <w:bCs w:val="0"/>
      <w:sz w:val="22"/>
      <w:szCs w:val="20"/>
    </w:rPr>
  </w:style>
  <w:style w:type="paragraph" w:customStyle="1" w:styleId="Bandotitolo">
    <w:name w:val="Bando titolo"/>
    <w:basedOn w:val="titolo"/>
    <w:uiPriority w:val="99"/>
    <w:rsid w:val="00655E28"/>
  </w:style>
  <w:style w:type="paragraph" w:customStyle="1" w:styleId="a4TDTestodocumento">
    <w:name w:val="a4) T&amp;D Testo documento"/>
    <w:basedOn w:val="Normale"/>
    <w:uiPriority w:val="99"/>
    <w:rsid w:val="00655E28"/>
    <w:pPr>
      <w:widowControl w:val="0"/>
      <w:autoSpaceDE w:val="0"/>
      <w:spacing w:line="360" w:lineRule="auto"/>
      <w:jc w:val="both"/>
    </w:pPr>
    <w:rPr>
      <w:rFonts w:ascii="Verdana" w:hAnsi="Verdana"/>
      <w:sz w:val="20"/>
    </w:rPr>
  </w:style>
  <w:style w:type="paragraph" w:styleId="Rientrocorpodeltesto">
    <w:name w:val="Body Text Indent"/>
    <w:basedOn w:val="Normale"/>
    <w:link w:val="RientrocorpodeltestoCarattere"/>
    <w:uiPriority w:val="99"/>
    <w:rsid w:val="00655E28"/>
    <w:pPr>
      <w:spacing w:after="120"/>
      <w:ind w:left="283"/>
    </w:pPr>
  </w:style>
  <w:style w:type="character" w:customStyle="1" w:styleId="RientrocorpodeltestoCarattere">
    <w:name w:val="Rientro corpo del testo Carattere"/>
    <w:basedOn w:val="Carpredefinitoparagrafo"/>
    <w:link w:val="Rientrocorpodeltesto"/>
    <w:uiPriority w:val="99"/>
    <w:locked/>
    <w:rsid w:val="00655E28"/>
    <w:rPr>
      <w:rFonts w:ascii="Times New Roman" w:hAnsi="Times New Roman" w:cs="Times New Roman"/>
      <w:sz w:val="24"/>
      <w:szCs w:val="24"/>
      <w:lang w:eastAsia="ar-SA" w:bidi="ar-SA"/>
    </w:rPr>
  </w:style>
  <w:style w:type="paragraph" w:customStyle="1" w:styleId="Rientrocorpodeltesto31">
    <w:name w:val="Rientro corpo del testo 31"/>
    <w:basedOn w:val="Normale"/>
    <w:uiPriority w:val="99"/>
    <w:rsid w:val="00655E28"/>
    <w:pPr>
      <w:spacing w:after="120"/>
      <w:ind w:left="283"/>
    </w:pPr>
    <w:rPr>
      <w:sz w:val="16"/>
      <w:szCs w:val="16"/>
    </w:rPr>
  </w:style>
  <w:style w:type="paragraph" w:customStyle="1" w:styleId="Corpodeltesto31">
    <w:name w:val="Corpo del testo 31"/>
    <w:basedOn w:val="Normale"/>
    <w:uiPriority w:val="99"/>
    <w:rsid w:val="00655E28"/>
    <w:pPr>
      <w:spacing w:after="120"/>
    </w:pPr>
    <w:rPr>
      <w:sz w:val="16"/>
      <w:szCs w:val="16"/>
    </w:rPr>
  </w:style>
  <w:style w:type="paragraph" w:customStyle="1" w:styleId="Rientrocorpodeltesto21">
    <w:name w:val="Rientro corpo del testo 21"/>
    <w:basedOn w:val="Normale"/>
    <w:uiPriority w:val="99"/>
    <w:rsid w:val="00655E28"/>
    <w:pPr>
      <w:spacing w:after="120" w:line="480" w:lineRule="auto"/>
      <w:ind w:left="283"/>
    </w:pPr>
  </w:style>
  <w:style w:type="paragraph" w:customStyle="1" w:styleId="ABLOCKPARA">
    <w:name w:val="A BLOCK PARA"/>
    <w:basedOn w:val="Normale"/>
    <w:uiPriority w:val="99"/>
    <w:rsid w:val="00655E28"/>
    <w:rPr>
      <w:rFonts w:ascii="Book Antiqua" w:hAnsi="Book Antiqua"/>
      <w:sz w:val="22"/>
      <w:szCs w:val="20"/>
    </w:rPr>
  </w:style>
  <w:style w:type="paragraph" w:styleId="NormaleWeb">
    <w:name w:val="Normal (Web)"/>
    <w:basedOn w:val="Normale"/>
    <w:uiPriority w:val="99"/>
    <w:rsid w:val="00655E28"/>
    <w:pPr>
      <w:spacing w:before="280" w:after="280"/>
    </w:pPr>
    <w:rPr>
      <w:rFonts w:ascii="Arial Unicode MS" w:eastAsia="Arial Unicode MS" w:hAnsi="Arial Unicode MS" w:cs="Arial Unicode MS"/>
    </w:rPr>
  </w:style>
  <w:style w:type="paragraph" w:customStyle="1" w:styleId="Corpodeltesto2Georgia">
    <w:name w:val="Corpo del testo 2 + Georgia"/>
    <w:basedOn w:val="Titolo1"/>
    <w:uiPriority w:val="99"/>
    <w:rsid w:val="00655E28"/>
    <w:pPr>
      <w:spacing w:before="0" w:after="0"/>
    </w:pPr>
    <w:rPr>
      <w:rFonts w:ascii="Georgia" w:eastAsia="Times New Roman" w:hAnsi="Georgia"/>
      <w:b w:val="0"/>
      <w:bCs w:val="0"/>
      <w:sz w:val="20"/>
      <w:szCs w:val="20"/>
    </w:rPr>
  </w:style>
  <w:style w:type="paragraph" w:customStyle="1" w:styleId="Normal1">
    <w:name w:val="Normal1"/>
    <w:uiPriority w:val="99"/>
    <w:rsid w:val="00655E28"/>
    <w:pPr>
      <w:suppressAutoHyphens/>
      <w:autoSpaceDE w:val="0"/>
    </w:pPr>
    <w:rPr>
      <w:rFonts w:ascii="Times New Roman" w:hAnsi="Times New Roman"/>
      <w:color w:val="000000"/>
      <w:sz w:val="24"/>
      <w:szCs w:val="24"/>
      <w:lang w:eastAsia="ar-SA"/>
    </w:rPr>
  </w:style>
  <w:style w:type="paragraph" w:customStyle="1" w:styleId="03testo">
    <w:name w:val="03_testo"/>
    <w:basedOn w:val="Normal1"/>
    <w:next w:val="Normal1"/>
    <w:uiPriority w:val="99"/>
    <w:rsid w:val="00655E28"/>
    <w:rPr>
      <w:color w:val="auto"/>
    </w:rPr>
  </w:style>
  <w:style w:type="character" w:styleId="Rimandocommento">
    <w:name w:val="annotation reference"/>
    <w:basedOn w:val="Carpredefinitoparagrafo"/>
    <w:uiPriority w:val="99"/>
    <w:rsid w:val="00655E28"/>
    <w:rPr>
      <w:rFonts w:cs="Times New Roman"/>
      <w:sz w:val="16"/>
    </w:rPr>
  </w:style>
  <w:style w:type="paragraph" w:customStyle="1" w:styleId="Sfondoacolori-Colore11">
    <w:name w:val="Sfondo a colori - Colore 11"/>
    <w:hidden/>
    <w:uiPriority w:val="99"/>
    <w:semiHidden/>
    <w:rsid w:val="00655E28"/>
    <w:rPr>
      <w:rFonts w:ascii="Times New Roman" w:eastAsia="Times New Roman" w:hAnsi="Times New Roman"/>
      <w:sz w:val="24"/>
      <w:szCs w:val="24"/>
      <w:lang w:eastAsia="ar-SA"/>
    </w:rPr>
  </w:style>
  <w:style w:type="paragraph" w:customStyle="1" w:styleId="Default">
    <w:name w:val="Default"/>
    <w:uiPriority w:val="99"/>
    <w:rsid w:val="00655E28"/>
    <w:pPr>
      <w:autoSpaceDE w:val="0"/>
      <w:autoSpaceDN w:val="0"/>
      <w:adjustRightInd w:val="0"/>
    </w:pPr>
    <w:rPr>
      <w:rFonts w:ascii="Book Antiqua" w:eastAsia="Times New Roman" w:hAnsi="Book Antiqua" w:cs="Book Antiqua"/>
      <w:color w:val="000000"/>
      <w:sz w:val="24"/>
      <w:szCs w:val="24"/>
    </w:rPr>
  </w:style>
  <w:style w:type="paragraph" w:customStyle="1" w:styleId="Titolosommario1">
    <w:name w:val="Titolo sommario1"/>
    <w:basedOn w:val="Titolo1"/>
    <w:next w:val="Normale"/>
    <w:uiPriority w:val="99"/>
    <w:rsid w:val="00655E28"/>
    <w:pPr>
      <w:keepLines/>
      <w:spacing w:before="480" w:after="0" w:line="276" w:lineRule="auto"/>
      <w:outlineLvl w:val="9"/>
    </w:pPr>
    <w:rPr>
      <w:rFonts w:eastAsia="Times New Roman"/>
      <w:color w:val="365F91"/>
      <w:kern w:val="0"/>
      <w:sz w:val="28"/>
      <w:szCs w:val="28"/>
      <w:lang w:eastAsia="en-US"/>
    </w:rPr>
  </w:style>
  <w:style w:type="table" w:styleId="Grigliatabella">
    <w:name w:val="Table Grid"/>
    <w:basedOn w:val="Tabellanormale"/>
    <w:uiPriority w:val="59"/>
    <w:rsid w:val="00655E2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encoacolori-Colore11">
    <w:name w:val="Elenco a colori - Colore 11"/>
    <w:basedOn w:val="Normale"/>
    <w:uiPriority w:val="99"/>
    <w:rsid w:val="00655E28"/>
    <w:pPr>
      <w:ind w:left="708"/>
    </w:pPr>
  </w:style>
  <w:style w:type="character" w:styleId="Rimandonotaapidipagina">
    <w:name w:val="footnote reference"/>
    <w:basedOn w:val="Carpredefinitoparagrafo"/>
    <w:uiPriority w:val="99"/>
    <w:rsid w:val="00655E28"/>
    <w:rPr>
      <w:rFonts w:cs="Times New Roman"/>
      <w:vertAlign w:val="superscript"/>
    </w:rPr>
  </w:style>
  <w:style w:type="paragraph" w:customStyle="1" w:styleId="provvr1">
    <w:name w:val="provv_r1"/>
    <w:basedOn w:val="Normale"/>
    <w:uiPriority w:val="99"/>
    <w:rsid w:val="00655E28"/>
    <w:pPr>
      <w:spacing w:before="100" w:beforeAutospacing="1" w:after="100" w:afterAutospacing="1"/>
      <w:ind w:firstLine="400"/>
      <w:jc w:val="both"/>
    </w:pPr>
    <w:rPr>
      <w:lang w:eastAsia="it-IT"/>
    </w:rPr>
  </w:style>
  <w:style w:type="paragraph" w:customStyle="1" w:styleId="provvr0">
    <w:name w:val="provv_r0"/>
    <w:basedOn w:val="Normale"/>
    <w:uiPriority w:val="99"/>
    <w:rsid w:val="00655E28"/>
    <w:pPr>
      <w:spacing w:before="100" w:beforeAutospacing="1" w:after="100" w:afterAutospacing="1"/>
      <w:jc w:val="both"/>
    </w:pPr>
    <w:rPr>
      <w:lang w:eastAsia="it-IT"/>
    </w:rPr>
  </w:style>
  <w:style w:type="paragraph" w:customStyle="1" w:styleId="Titolocontrattuale">
    <w:name w:val="Titolo contrattuale"/>
    <w:basedOn w:val="Normale"/>
    <w:uiPriority w:val="99"/>
    <w:rsid w:val="00655E28"/>
    <w:pPr>
      <w:widowControl w:val="0"/>
      <w:tabs>
        <w:tab w:val="left" w:pos="397"/>
        <w:tab w:val="left" w:pos="561"/>
        <w:tab w:val="left" w:pos="862"/>
      </w:tabs>
      <w:spacing w:line="474" w:lineRule="exact"/>
      <w:jc w:val="both"/>
    </w:pPr>
    <w:rPr>
      <w:b/>
      <w:sz w:val="22"/>
      <w:szCs w:val="20"/>
      <w:lang w:eastAsia="it-IT"/>
    </w:rPr>
  </w:style>
  <w:style w:type="character" w:customStyle="1" w:styleId="linkneltesto">
    <w:name w:val="link_nel_testo"/>
    <w:uiPriority w:val="99"/>
    <w:rsid w:val="00655E28"/>
    <w:rPr>
      <w:i/>
    </w:rPr>
  </w:style>
  <w:style w:type="character" w:customStyle="1" w:styleId="Rimandonotaapidipagina1">
    <w:name w:val="Rimando nota a piè di pagina1"/>
    <w:uiPriority w:val="99"/>
    <w:rsid w:val="00655E28"/>
    <w:rPr>
      <w:vertAlign w:val="superscript"/>
    </w:rPr>
  </w:style>
  <w:style w:type="paragraph" w:styleId="Paragrafoelenco">
    <w:name w:val="List Paragraph"/>
    <w:basedOn w:val="Normale"/>
    <w:uiPriority w:val="99"/>
    <w:qFormat/>
    <w:rsid w:val="00655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88630">
      <w:bodyDiv w:val="1"/>
      <w:marLeft w:val="0"/>
      <w:marRight w:val="0"/>
      <w:marTop w:val="0"/>
      <w:marBottom w:val="0"/>
      <w:divBdr>
        <w:top w:val="none" w:sz="0" w:space="0" w:color="auto"/>
        <w:left w:val="none" w:sz="0" w:space="0" w:color="auto"/>
        <w:bottom w:val="none" w:sz="0" w:space="0" w:color="auto"/>
        <w:right w:val="none" w:sz="0" w:space="0" w:color="auto"/>
      </w:divBdr>
    </w:div>
    <w:div w:id="200167900">
      <w:bodyDiv w:val="1"/>
      <w:marLeft w:val="0"/>
      <w:marRight w:val="0"/>
      <w:marTop w:val="0"/>
      <w:marBottom w:val="0"/>
      <w:divBdr>
        <w:top w:val="none" w:sz="0" w:space="0" w:color="auto"/>
        <w:left w:val="none" w:sz="0" w:space="0" w:color="auto"/>
        <w:bottom w:val="none" w:sz="0" w:space="0" w:color="auto"/>
        <w:right w:val="none" w:sz="0" w:space="0" w:color="auto"/>
      </w:divBdr>
    </w:div>
    <w:div w:id="438766109">
      <w:bodyDiv w:val="1"/>
      <w:marLeft w:val="0"/>
      <w:marRight w:val="0"/>
      <w:marTop w:val="0"/>
      <w:marBottom w:val="0"/>
      <w:divBdr>
        <w:top w:val="none" w:sz="0" w:space="0" w:color="auto"/>
        <w:left w:val="none" w:sz="0" w:space="0" w:color="auto"/>
        <w:bottom w:val="none" w:sz="0" w:space="0" w:color="auto"/>
        <w:right w:val="none" w:sz="0" w:space="0" w:color="auto"/>
      </w:divBdr>
    </w:div>
    <w:div w:id="448665074">
      <w:bodyDiv w:val="1"/>
      <w:marLeft w:val="0"/>
      <w:marRight w:val="0"/>
      <w:marTop w:val="0"/>
      <w:marBottom w:val="0"/>
      <w:divBdr>
        <w:top w:val="none" w:sz="0" w:space="0" w:color="auto"/>
        <w:left w:val="none" w:sz="0" w:space="0" w:color="auto"/>
        <w:bottom w:val="none" w:sz="0" w:space="0" w:color="auto"/>
        <w:right w:val="none" w:sz="0" w:space="0" w:color="auto"/>
      </w:divBdr>
    </w:div>
    <w:div w:id="878321779">
      <w:bodyDiv w:val="1"/>
      <w:marLeft w:val="0"/>
      <w:marRight w:val="0"/>
      <w:marTop w:val="0"/>
      <w:marBottom w:val="0"/>
      <w:divBdr>
        <w:top w:val="none" w:sz="0" w:space="0" w:color="auto"/>
        <w:left w:val="none" w:sz="0" w:space="0" w:color="auto"/>
        <w:bottom w:val="none" w:sz="0" w:space="0" w:color="auto"/>
        <w:right w:val="none" w:sz="0" w:space="0" w:color="auto"/>
      </w:divBdr>
    </w:div>
    <w:div w:id="914363900">
      <w:bodyDiv w:val="1"/>
      <w:marLeft w:val="0"/>
      <w:marRight w:val="0"/>
      <w:marTop w:val="0"/>
      <w:marBottom w:val="0"/>
      <w:divBdr>
        <w:top w:val="none" w:sz="0" w:space="0" w:color="auto"/>
        <w:left w:val="none" w:sz="0" w:space="0" w:color="auto"/>
        <w:bottom w:val="none" w:sz="0" w:space="0" w:color="auto"/>
        <w:right w:val="none" w:sz="0" w:space="0" w:color="auto"/>
      </w:divBdr>
    </w:div>
    <w:div w:id="1070735547">
      <w:bodyDiv w:val="1"/>
      <w:marLeft w:val="0"/>
      <w:marRight w:val="0"/>
      <w:marTop w:val="0"/>
      <w:marBottom w:val="0"/>
      <w:divBdr>
        <w:top w:val="none" w:sz="0" w:space="0" w:color="auto"/>
        <w:left w:val="none" w:sz="0" w:space="0" w:color="auto"/>
        <w:bottom w:val="none" w:sz="0" w:space="0" w:color="auto"/>
        <w:right w:val="none" w:sz="0" w:space="0" w:color="auto"/>
      </w:divBdr>
    </w:div>
    <w:div w:id="1302609817">
      <w:bodyDiv w:val="1"/>
      <w:marLeft w:val="0"/>
      <w:marRight w:val="0"/>
      <w:marTop w:val="0"/>
      <w:marBottom w:val="0"/>
      <w:divBdr>
        <w:top w:val="none" w:sz="0" w:space="0" w:color="auto"/>
        <w:left w:val="none" w:sz="0" w:space="0" w:color="auto"/>
        <w:bottom w:val="none" w:sz="0" w:space="0" w:color="auto"/>
        <w:right w:val="none" w:sz="0" w:space="0" w:color="auto"/>
      </w:divBdr>
    </w:div>
    <w:div w:id="1744906412">
      <w:bodyDiv w:val="1"/>
      <w:marLeft w:val="0"/>
      <w:marRight w:val="0"/>
      <w:marTop w:val="0"/>
      <w:marBottom w:val="0"/>
      <w:divBdr>
        <w:top w:val="none" w:sz="0" w:space="0" w:color="auto"/>
        <w:left w:val="none" w:sz="0" w:space="0" w:color="auto"/>
        <w:bottom w:val="none" w:sz="0" w:space="0" w:color="auto"/>
        <w:right w:val="none" w:sz="0" w:space="0" w:color="auto"/>
      </w:divBdr>
    </w:div>
    <w:div w:id="1812363899">
      <w:bodyDiv w:val="1"/>
      <w:marLeft w:val="0"/>
      <w:marRight w:val="0"/>
      <w:marTop w:val="0"/>
      <w:marBottom w:val="0"/>
      <w:divBdr>
        <w:top w:val="none" w:sz="0" w:space="0" w:color="auto"/>
        <w:left w:val="none" w:sz="0" w:space="0" w:color="auto"/>
        <w:bottom w:val="none" w:sz="0" w:space="0" w:color="auto"/>
        <w:right w:val="none" w:sz="0" w:space="0" w:color="auto"/>
      </w:divBdr>
    </w:div>
    <w:div w:id="185237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C3057-D830-4119-B7FA-52F73DBDC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1303</Words>
  <Characters>7433</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DZ-Forum.net</Company>
  <LinksUpToDate>false</LinksUpToDate>
  <CharactersWithSpaces>8719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Luciano Quercia</dc:creator>
  <cp:lastModifiedBy>Francesco Lupano</cp:lastModifiedBy>
  <cp:revision>28</cp:revision>
  <cp:lastPrinted>2018-07-18T11:02:00Z</cp:lastPrinted>
  <dcterms:created xsi:type="dcterms:W3CDTF">2016-11-01T15:50:00Z</dcterms:created>
  <dcterms:modified xsi:type="dcterms:W3CDTF">2025-11-12T10:16:00Z</dcterms:modified>
</cp:coreProperties>
</file>